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:rsidRPr="00BD38B7" w:rsidR="008A2D4E" w:rsidP="009E5B71" w:rsidRDefault="008A2D4E" w14:paraId="5090C51B" w14:textId="77777777">
      <w:pPr>
        <w:rPr>
          <w:rFonts w:ascii="Calibri" w:hAnsi="Calibri" w:eastAsia="Calibri" w:cs="Calibri"/>
          <w:b/>
          <w:color w:val="000000"/>
          <w:sz w:val="22"/>
          <w:szCs w:val="22"/>
          <w:lang w:eastAsia="en-US"/>
        </w:rPr>
      </w:pPr>
    </w:p>
    <w:p w:rsidRPr="00770133" w:rsidR="0085767D" w:rsidP="0085767D" w:rsidRDefault="003F77AB" w14:paraId="5CE6711A" w14:textId="72E2F5D6">
      <w:pPr>
        <w:jc w:val="both"/>
        <w:rPr>
          <w:rFonts w:ascii="Calibri" w:hAnsi="Calibri" w:eastAsia="Calibri" w:cs="Calibri"/>
          <w:color w:val="000000"/>
          <w:sz w:val="21"/>
          <w:szCs w:val="21"/>
          <w:lang w:eastAsia="en-US"/>
        </w:rPr>
      </w:pPr>
      <w:r w:rsidRPr="00770133">
        <w:rPr>
          <w:rFonts w:ascii="Calibri" w:hAnsi="Calibri" w:eastAsia="Calibri" w:cs="Calibri"/>
          <w:b/>
          <w:bCs/>
          <w:color w:val="000000"/>
          <w:sz w:val="21"/>
          <w:szCs w:val="21"/>
          <w:lang w:eastAsia="en-US"/>
        </w:rPr>
        <w:t xml:space="preserve">Załącznik nr </w:t>
      </w:r>
      <w:r w:rsidRPr="00770133" w:rsidR="0091103A">
        <w:rPr>
          <w:rFonts w:ascii="Calibri" w:hAnsi="Calibri" w:eastAsia="Calibri" w:cs="Calibri"/>
          <w:b/>
          <w:bCs/>
          <w:color w:val="000000"/>
          <w:sz w:val="21"/>
          <w:szCs w:val="21"/>
          <w:lang w:eastAsia="en-US"/>
        </w:rPr>
        <w:t>1</w:t>
      </w:r>
      <w:r w:rsidRPr="00770133" w:rsidR="009E5B71">
        <w:rPr>
          <w:rFonts w:ascii="Calibri" w:hAnsi="Calibri" w:eastAsia="Calibri" w:cs="Calibri"/>
          <w:color w:val="000000"/>
          <w:sz w:val="21"/>
          <w:szCs w:val="21"/>
          <w:lang w:eastAsia="en-US"/>
        </w:rPr>
        <w:t xml:space="preserve"> do </w:t>
      </w:r>
      <w:r w:rsidRPr="00770133" w:rsidR="00241B87">
        <w:rPr>
          <w:rFonts w:ascii="Calibri" w:hAnsi="Calibri" w:eastAsia="Calibri" w:cs="Calibri"/>
          <w:color w:val="000000"/>
          <w:sz w:val="21"/>
          <w:szCs w:val="21"/>
          <w:lang w:eastAsia="en-US"/>
        </w:rPr>
        <w:t>Z</w:t>
      </w:r>
      <w:r w:rsidRPr="00770133" w:rsidR="009E5B71">
        <w:rPr>
          <w:rFonts w:ascii="Calibri" w:hAnsi="Calibri" w:eastAsia="Calibri" w:cs="Calibri"/>
          <w:color w:val="000000"/>
          <w:sz w:val="21"/>
          <w:szCs w:val="21"/>
          <w:lang w:eastAsia="en-US"/>
        </w:rPr>
        <w:t>apytania ofertowego</w:t>
      </w:r>
      <w:r w:rsidRPr="00770133" w:rsidR="0085767D">
        <w:rPr>
          <w:rFonts w:ascii="Calibri" w:hAnsi="Calibri" w:eastAsia="Calibri" w:cs="Calibri"/>
          <w:color w:val="000000"/>
          <w:sz w:val="21"/>
          <w:szCs w:val="21"/>
          <w:lang w:eastAsia="en-US"/>
        </w:rPr>
        <w:t xml:space="preserve"> Regionalnej Izby Gospodarczej Pomorza w Gd</w:t>
      </w:r>
      <w:r w:rsidR="003C7183">
        <w:rPr>
          <w:rFonts w:ascii="Calibri" w:hAnsi="Calibri" w:eastAsia="Calibri" w:cs="Calibri"/>
          <w:color w:val="000000"/>
          <w:sz w:val="21"/>
          <w:szCs w:val="21"/>
          <w:lang w:eastAsia="en-US"/>
        </w:rPr>
        <w:t>yni</w:t>
      </w:r>
      <w:r w:rsidRPr="00770133" w:rsidR="0085767D">
        <w:rPr>
          <w:rFonts w:ascii="Calibri" w:hAnsi="Calibri" w:eastAsia="Calibri" w:cs="Calibri"/>
          <w:color w:val="000000"/>
          <w:sz w:val="21"/>
          <w:szCs w:val="21"/>
          <w:lang w:eastAsia="en-US"/>
        </w:rPr>
        <w:t xml:space="preserve"> dotyczącego usług</w:t>
      </w:r>
      <w:r w:rsidR="003C7183">
        <w:rPr>
          <w:rFonts w:ascii="Calibri" w:hAnsi="Calibri" w:eastAsia="Calibri" w:cs="Calibri"/>
          <w:color w:val="000000"/>
          <w:sz w:val="21"/>
          <w:szCs w:val="21"/>
          <w:lang w:eastAsia="en-US"/>
        </w:rPr>
        <w:t xml:space="preserve">i </w:t>
      </w:r>
      <w:r w:rsidR="008324A3">
        <w:rPr>
          <w:rFonts w:ascii="Calibri" w:hAnsi="Calibri" w:eastAsia="Calibri" w:cs="Calibri"/>
          <w:color w:val="000000"/>
          <w:sz w:val="21"/>
          <w:szCs w:val="21"/>
          <w:lang w:eastAsia="en-US"/>
        </w:rPr>
        <w:t>przeprowadzania szkoleń online</w:t>
      </w:r>
      <w:r w:rsidR="003C7183">
        <w:rPr>
          <w:rFonts w:ascii="Calibri" w:hAnsi="Calibri" w:eastAsia="Calibri" w:cs="Calibri"/>
          <w:color w:val="000000"/>
          <w:sz w:val="21"/>
          <w:szCs w:val="21"/>
          <w:lang w:eastAsia="en-US"/>
        </w:rPr>
        <w:t xml:space="preserve"> w projekcie „Postaw na Rozwój!”</w:t>
      </w:r>
    </w:p>
    <w:p w:rsidRPr="00770133" w:rsidR="0085767D" w:rsidP="00241B87" w:rsidRDefault="0085767D" w14:paraId="0F8DD98D" w14:textId="77777777">
      <w:pPr>
        <w:rPr>
          <w:rFonts w:ascii="Calibri" w:hAnsi="Calibri" w:eastAsia="Calibri" w:cs="Calibri"/>
          <w:b/>
          <w:color w:val="000000"/>
          <w:sz w:val="21"/>
          <w:szCs w:val="21"/>
          <w:lang w:eastAsia="en-US"/>
        </w:rPr>
      </w:pPr>
    </w:p>
    <w:p w:rsidRPr="00770133" w:rsidR="0085767D" w:rsidP="0085767D" w:rsidRDefault="0085767D" w14:paraId="4FDFA74D" w14:textId="77777777">
      <w:pPr>
        <w:jc w:val="center"/>
        <w:rPr>
          <w:rFonts w:ascii="Calibri" w:hAnsi="Calibri" w:eastAsia="Calibri" w:cs="Calibri"/>
          <w:b/>
          <w:color w:val="000000"/>
          <w:sz w:val="21"/>
          <w:szCs w:val="21"/>
          <w:lang w:eastAsia="en-US"/>
        </w:rPr>
      </w:pPr>
    </w:p>
    <w:p w:rsidRPr="00770133" w:rsidR="00401463" w:rsidP="00401463" w:rsidRDefault="00401463" w14:paraId="52220DD6" w14:textId="77777777">
      <w:pPr>
        <w:jc w:val="center"/>
        <w:rPr>
          <w:rFonts w:ascii="Calibri" w:hAnsi="Calibri" w:cs="Calibri"/>
          <w:color w:val="000000"/>
          <w:sz w:val="21"/>
          <w:szCs w:val="21"/>
        </w:rPr>
      </w:pPr>
      <w:r w:rsidRPr="00770133">
        <w:rPr>
          <w:rFonts w:ascii="Calibri" w:hAnsi="Calibri" w:eastAsia="Calibri" w:cs="Calibri"/>
          <w:b/>
          <w:color w:val="000000"/>
          <w:sz w:val="21"/>
          <w:szCs w:val="21"/>
          <w:lang w:eastAsia="en-US"/>
        </w:rPr>
        <w:t>OFERTA</w:t>
      </w:r>
    </w:p>
    <w:p w:rsidRPr="00770133" w:rsidR="00401463" w:rsidP="00401463" w:rsidRDefault="00401463" w14:paraId="7F79B4E9" w14:textId="788FE403">
      <w:pPr>
        <w:jc w:val="center"/>
        <w:rPr>
          <w:rFonts w:ascii="Calibri" w:hAnsi="Calibri" w:cs="Calibri"/>
          <w:color w:val="000000"/>
          <w:sz w:val="21"/>
          <w:szCs w:val="21"/>
        </w:rPr>
      </w:pPr>
      <w:r w:rsidRPr="00770133">
        <w:rPr>
          <w:rFonts w:ascii="Calibri" w:hAnsi="Calibri" w:eastAsia="Calibri" w:cs="Calibri"/>
          <w:b/>
          <w:color w:val="000000"/>
          <w:sz w:val="21"/>
          <w:szCs w:val="21"/>
          <w:lang w:eastAsia="en-US"/>
        </w:rPr>
        <w:t xml:space="preserve">DOTYCZĄCA </w:t>
      </w:r>
      <w:r w:rsidRPr="00770133" w:rsidR="00551258">
        <w:rPr>
          <w:rFonts w:ascii="Calibri" w:hAnsi="Calibri" w:eastAsia="Calibri" w:cs="Calibri"/>
          <w:b/>
          <w:color w:val="000000"/>
          <w:sz w:val="21"/>
          <w:szCs w:val="21"/>
          <w:lang w:eastAsia="en-US"/>
        </w:rPr>
        <w:t xml:space="preserve">USŁUG </w:t>
      </w:r>
      <w:r w:rsidR="008324A3">
        <w:rPr>
          <w:rFonts w:ascii="Calibri" w:hAnsi="Calibri" w:eastAsia="Calibri" w:cs="Calibri"/>
          <w:b/>
          <w:color w:val="000000"/>
          <w:sz w:val="21"/>
          <w:szCs w:val="21"/>
          <w:lang w:eastAsia="en-US"/>
        </w:rPr>
        <w:t>REALIZACJI 3 SZKOLEŃ ONLINE</w:t>
      </w:r>
    </w:p>
    <w:p w:rsidRPr="00770133" w:rsidR="00401463" w:rsidP="00401463" w:rsidRDefault="00401463" w14:paraId="7B1E5D9B" w14:textId="77777777">
      <w:pPr>
        <w:jc w:val="center"/>
        <w:rPr>
          <w:rFonts w:ascii="Calibri" w:hAnsi="Calibri" w:eastAsia="Calibri" w:cs="Calibri"/>
          <w:b/>
          <w:color w:val="000000"/>
          <w:sz w:val="21"/>
          <w:szCs w:val="21"/>
          <w:lang w:eastAsia="en-US"/>
        </w:rPr>
      </w:pPr>
    </w:p>
    <w:p w:rsidRPr="00770133" w:rsidR="00401463" w:rsidP="00401463" w:rsidRDefault="00401463" w14:paraId="56F9F307" w14:textId="77777777">
      <w:pPr>
        <w:jc w:val="center"/>
        <w:rPr>
          <w:rFonts w:ascii="Calibri" w:hAnsi="Calibri" w:cs="Calibri"/>
          <w:color w:val="000000"/>
          <w:sz w:val="21"/>
          <w:szCs w:val="21"/>
        </w:rPr>
      </w:pPr>
      <w:r w:rsidRPr="00770133">
        <w:rPr>
          <w:rFonts w:ascii="Calibri" w:hAnsi="Calibri" w:eastAsia="Calibri" w:cs="Calibri"/>
          <w:b/>
          <w:color w:val="000000"/>
          <w:sz w:val="21"/>
          <w:szCs w:val="21"/>
          <w:lang w:eastAsia="en-US"/>
        </w:rPr>
        <w:t>na rzecz Regionalnej Izby Gospodarczej Pomorza w Gd</w:t>
      </w:r>
      <w:r w:rsidR="003C7183">
        <w:rPr>
          <w:rFonts w:ascii="Calibri" w:hAnsi="Calibri" w:eastAsia="Calibri" w:cs="Calibri"/>
          <w:b/>
          <w:color w:val="000000"/>
          <w:sz w:val="21"/>
          <w:szCs w:val="21"/>
          <w:lang w:eastAsia="en-US"/>
        </w:rPr>
        <w:t>yni</w:t>
      </w:r>
    </w:p>
    <w:p w:rsidRPr="00770133" w:rsidR="00551258" w:rsidP="00551258" w:rsidRDefault="00401463" w14:paraId="4DED26CA" w14:textId="77777777">
      <w:pPr>
        <w:jc w:val="center"/>
        <w:rPr>
          <w:rFonts w:ascii="Calibri" w:hAnsi="Calibri" w:eastAsia="Calibri" w:cs="Calibri"/>
          <w:b/>
          <w:color w:val="000000"/>
          <w:sz w:val="21"/>
          <w:szCs w:val="21"/>
          <w:lang w:eastAsia="en-US"/>
        </w:rPr>
      </w:pPr>
      <w:r w:rsidRPr="00770133">
        <w:rPr>
          <w:rFonts w:ascii="Calibri" w:hAnsi="Calibri" w:eastAsia="Calibri" w:cs="Calibri"/>
          <w:b/>
          <w:color w:val="000000"/>
          <w:sz w:val="21"/>
          <w:szCs w:val="21"/>
          <w:lang w:eastAsia="en-US"/>
        </w:rPr>
        <w:t xml:space="preserve">w projekcie pn. </w:t>
      </w:r>
      <w:r w:rsidRPr="00770133" w:rsidR="00551258">
        <w:rPr>
          <w:rFonts w:ascii="Calibri" w:hAnsi="Calibri" w:eastAsia="Calibri" w:cs="Calibri"/>
          <w:b/>
          <w:color w:val="000000"/>
          <w:sz w:val="21"/>
          <w:szCs w:val="21"/>
          <w:lang w:eastAsia="en-US"/>
        </w:rPr>
        <w:t>„</w:t>
      </w:r>
      <w:r w:rsidRPr="00770133" w:rsidR="00241B87">
        <w:rPr>
          <w:rFonts w:ascii="Calibri" w:hAnsi="Calibri" w:cs="Calibri"/>
          <w:b/>
          <w:bCs/>
          <w:color w:val="000000"/>
          <w:sz w:val="21"/>
          <w:szCs w:val="21"/>
          <w:lang w:eastAsia="pl-PL"/>
        </w:rPr>
        <w:t>P</w:t>
      </w:r>
      <w:r w:rsidR="003C7183">
        <w:rPr>
          <w:rFonts w:ascii="Calibri" w:hAnsi="Calibri" w:cs="Calibri"/>
          <w:b/>
          <w:bCs/>
          <w:color w:val="000000"/>
          <w:sz w:val="21"/>
          <w:szCs w:val="21"/>
          <w:lang w:eastAsia="pl-PL"/>
        </w:rPr>
        <w:t>ostaw na Rozwój!</w:t>
      </w:r>
      <w:r w:rsidRPr="00770133" w:rsidR="00551258">
        <w:rPr>
          <w:rFonts w:ascii="Calibri" w:hAnsi="Calibri" w:eastAsia="Calibri" w:cs="Calibri"/>
          <w:b/>
          <w:color w:val="000000"/>
          <w:sz w:val="21"/>
          <w:szCs w:val="21"/>
          <w:lang w:eastAsia="en-US"/>
        </w:rPr>
        <w:t>”</w:t>
      </w:r>
    </w:p>
    <w:p w:rsidRPr="00770133" w:rsidR="00401463" w:rsidP="00BF1B90" w:rsidRDefault="00401463" w14:paraId="1DF5E5A8" w14:textId="77777777">
      <w:pPr>
        <w:rPr>
          <w:rFonts w:ascii="Calibri" w:hAnsi="Calibri" w:cs="Calibri"/>
          <w:color w:val="000000"/>
          <w:sz w:val="21"/>
          <w:szCs w:val="21"/>
        </w:rPr>
      </w:pPr>
    </w:p>
    <w:p w:rsidRPr="00770133" w:rsidR="00401463" w:rsidP="00401463" w:rsidRDefault="00401463" w14:paraId="7D782270" w14:textId="77777777">
      <w:pPr>
        <w:rPr>
          <w:rFonts w:ascii="Calibri" w:hAnsi="Calibri" w:eastAsia="Calibri" w:cs="Calibri"/>
          <w:b/>
          <w:color w:val="000000"/>
          <w:sz w:val="21"/>
          <w:szCs w:val="21"/>
          <w:lang w:eastAsia="en-US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510"/>
        <w:gridCol w:w="5852"/>
      </w:tblGrid>
      <w:tr w:rsidRPr="00770133" w:rsidR="00401463" w:rsidTr="000521DB" w14:paraId="59A40939" w14:textId="77777777"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D9D9D9"/>
            <w:vAlign w:val="center"/>
          </w:tcPr>
          <w:p w:rsidRPr="00770133" w:rsidR="00401463" w:rsidP="00BA0537" w:rsidRDefault="00401463" w14:paraId="04CE1CAD" w14:textId="77777777">
            <w:pPr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770133">
              <w:rPr>
                <w:rFonts w:ascii="Calibri" w:hAnsi="Calibri" w:eastAsia="Calibri" w:cs="Calibri"/>
                <w:color w:val="000000"/>
                <w:sz w:val="21"/>
                <w:szCs w:val="21"/>
                <w:lang w:eastAsia="en-US"/>
              </w:rPr>
              <w:t>Nazwa Wykonawcy</w:t>
            </w:r>
          </w:p>
        </w:tc>
        <w:tc>
          <w:tcPr>
            <w:tcW w:w="5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770133" w:rsidR="00401463" w:rsidP="00BA0537" w:rsidRDefault="00401463" w14:paraId="722EC13B" w14:textId="77777777">
            <w:pPr>
              <w:snapToGrid w:val="0"/>
              <w:jc w:val="center"/>
              <w:rPr>
                <w:rFonts w:ascii="Calibri" w:hAnsi="Calibri" w:eastAsia="Calibri" w:cs="Calibri"/>
                <w:color w:val="000000"/>
                <w:sz w:val="21"/>
                <w:szCs w:val="21"/>
                <w:lang w:eastAsia="en-US"/>
              </w:rPr>
            </w:pPr>
          </w:p>
          <w:p w:rsidRPr="00770133" w:rsidR="00401463" w:rsidP="00BA0537" w:rsidRDefault="00401463" w14:paraId="06B7F0F8" w14:textId="77777777">
            <w:pPr>
              <w:jc w:val="center"/>
              <w:rPr>
                <w:rFonts w:ascii="Calibri" w:hAnsi="Calibri" w:eastAsia="Calibri" w:cs="Calibri"/>
                <w:color w:val="000000"/>
                <w:sz w:val="21"/>
                <w:szCs w:val="21"/>
                <w:lang w:eastAsia="en-US"/>
              </w:rPr>
            </w:pPr>
          </w:p>
        </w:tc>
      </w:tr>
      <w:tr w:rsidRPr="00770133" w:rsidR="00401463" w:rsidTr="000521DB" w14:paraId="7B88557D" w14:textId="77777777"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D9D9D9"/>
            <w:vAlign w:val="center"/>
          </w:tcPr>
          <w:p w:rsidRPr="00770133" w:rsidR="00401463" w:rsidP="00BA0537" w:rsidRDefault="00401463" w14:paraId="0502B337" w14:textId="77777777">
            <w:pPr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770133">
              <w:rPr>
                <w:rFonts w:ascii="Calibri" w:hAnsi="Calibri" w:eastAsia="Calibri" w:cs="Calibri"/>
                <w:color w:val="000000"/>
                <w:sz w:val="21"/>
                <w:szCs w:val="21"/>
                <w:lang w:eastAsia="en-US"/>
              </w:rPr>
              <w:t>Adres Wykonawcy</w:t>
            </w:r>
          </w:p>
        </w:tc>
        <w:tc>
          <w:tcPr>
            <w:tcW w:w="5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770133" w:rsidR="00401463" w:rsidP="00BA0537" w:rsidRDefault="00401463" w14:paraId="53A200D9" w14:textId="77777777">
            <w:pPr>
              <w:snapToGrid w:val="0"/>
              <w:jc w:val="center"/>
              <w:rPr>
                <w:rFonts w:ascii="Calibri" w:hAnsi="Calibri" w:eastAsia="Calibri" w:cs="Calibri"/>
                <w:color w:val="000000"/>
                <w:sz w:val="21"/>
                <w:szCs w:val="21"/>
                <w:lang w:eastAsia="en-US"/>
              </w:rPr>
            </w:pPr>
          </w:p>
          <w:p w:rsidRPr="00770133" w:rsidR="00401463" w:rsidP="00BA0537" w:rsidRDefault="00401463" w14:paraId="090763B2" w14:textId="77777777">
            <w:pPr>
              <w:jc w:val="center"/>
              <w:rPr>
                <w:rFonts w:ascii="Calibri" w:hAnsi="Calibri" w:eastAsia="Calibri" w:cs="Calibri"/>
                <w:color w:val="000000"/>
                <w:sz w:val="21"/>
                <w:szCs w:val="21"/>
                <w:lang w:eastAsia="en-US"/>
              </w:rPr>
            </w:pPr>
          </w:p>
        </w:tc>
      </w:tr>
      <w:tr w:rsidRPr="00770133" w:rsidR="00401463" w:rsidTr="000521DB" w14:paraId="1A606CF9" w14:textId="77777777"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D9D9D9"/>
            <w:vAlign w:val="center"/>
          </w:tcPr>
          <w:p w:rsidRPr="00770133" w:rsidR="00401463" w:rsidP="00BA0537" w:rsidRDefault="00401463" w14:paraId="38449499" w14:textId="77777777">
            <w:pPr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770133">
              <w:rPr>
                <w:rFonts w:ascii="Calibri" w:hAnsi="Calibri" w:eastAsia="Calibri" w:cs="Calibri"/>
                <w:color w:val="000000"/>
                <w:sz w:val="21"/>
                <w:szCs w:val="21"/>
                <w:lang w:eastAsia="en-US"/>
              </w:rPr>
              <w:t>NIP</w:t>
            </w:r>
          </w:p>
        </w:tc>
        <w:tc>
          <w:tcPr>
            <w:tcW w:w="5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770133" w:rsidR="00401463" w:rsidP="00BA0537" w:rsidRDefault="00401463" w14:paraId="3A05728C" w14:textId="77777777">
            <w:pPr>
              <w:snapToGrid w:val="0"/>
              <w:jc w:val="center"/>
              <w:rPr>
                <w:rFonts w:ascii="Calibri" w:hAnsi="Calibri" w:eastAsia="Calibri" w:cs="Calibri"/>
                <w:color w:val="000000"/>
                <w:sz w:val="21"/>
                <w:szCs w:val="21"/>
                <w:lang w:eastAsia="en-US"/>
              </w:rPr>
            </w:pPr>
          </w:p>
          <w:p w:rsidRPr="00770133" w:rsidR="00401463" w:rsidP="00BA0537" w:rsidRDefault="00401463" w14:paraId="7E082AD7" w14:textId="77777777">
            <w:pPr>
              <w:jc w:val="center"/>
              <w:rPr>
                <w:rFonts w:ascii="Calibri" w:hAnsi="Calibri" w:eastAsia="Calibri" w:cs="Calibri"/>
                <w:color w:val="000000"/>
                <w:sz w:val="21"/>
                <w:szCs w:val="21"/>
                <w:lang w:eastAsia="en-US"/>
              </w:rPr>
            </w:pPr>
          </w:p>
        </w:tc>
      </w:tr>
      <w:tr w:rsidRPr="00770133" w:rsidR="00401463" w:rsidTr="000521DB" w14:paraId="3B24911A" w14:textId="77777777"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D9D9D9"/>
            <w:vAlign w:val="center"/>
          </w:tcPr>
          <w:p w:rsidRPr="00770133" w:rsidR="00401463" w:rsidP="00BA0537" w:rsidRDefault="00401463" w14:paraId="00415178" w14:textId="77777777">
            <w:pPr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770133">
              <w:rPr>
                <w:rFonts w:ascii="Calibri" w:hAnsi="Calibri" w:eastAsia="Calibri" w:cs="Calibri"/>
                <w:color w:val="000000"/>
                <w:sz w:val="21"/>
                <w:szCs w:val="21"/>
                <w:lang w:eastAsia="en-US"/>
              </w:rPr>
              <w:t xml:space="preserve">Nr telefonu </w:t>
            </w:r>
            <w:r w:rsidRPr="00770133" w:rsidR="000521DB">
              <w:rPr>
                <w:rFonts w:ascii="Calibri" w:hAnsi="Calibri" w:eastAsia="Calibri" w:cs="Calibri"/>
                <w:color w:val="000000"/>
                <w:sz w:val="21"/>
                <w:szCs w:val="21"/>
                <w:lang w:eastAsia="en-US"/>
              </w:rPr>
              <w:br/>
            </w:r>
            <w:r w:rsidRPr="00770133">
              <w:rPr>
                <w:rFonts w:ascii="Calibri" w:hAnsi="Calibri" w:eastAsia="Calibri" w:cs="Calibri"/>
                <w:color w:val="000000"/>
                <w:sz w:val="21"/>
                <w:szCs w:val="21"/>
                <w:lang w:eastAsia="en-US"/>
              </w:rPr>
              <w:t>do kontaktu z Wykonawcą</w:t>
            </w:r>
          </w:p>
        </w:tc>
        <w:tc>
          <w:tcPr>
            <w:tcW w:w="5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770133" w:rsidR="00401463" w:rsidP="00BA0537" w:rsidRDefault="00401463" w14:paraId="64DF273B" w14:textId="77777777">
            <w:pPr>
              <w:snapToGrid w:val="0"/>
              <w:jc w:val="center"/>
              <w:rPr>
                <w:rFonts w:ascii="Calibri" w:hAnsi="Calibri" w:eastAsia="Calibri" w:cs="Calibri"/>
                <w:color w:val="000000"/>
                <w:sz w:val="21"/>
                <w:szCs w:val="21"/>
                <w:lang w:eastAsia="en-US"/>
              </w:rPr>
            </w:pPr>
          </w:p>
          <w:p w:rsidRPr="00770133" w:rsidR="00401463" w:rsidP="00BA0537" w:rsidRDefault="00401463" w14:paraId="5FF0FCF1" w14:textId="77777777">
            <w:pPr>
              <w:jc w:val="center"/>
              <w:rPr>
                <w:rFonts w:ascii="Calibri" w:hAnsi="Calibri" w:eastAsia="Calibri" w:cs="Calibri"/>
                <w:color w:val="000000"/>
                <w:sz w:val="21"/>
                <w:szCs w:val="21"/>
                <w:lang w:eastAsia="en-US"/>
              </w:rPr>
            </w:pPr>
          </w:p>
        </w:tc>
      </w:tr>
      <w:tr w:rsidRPr="00770133" w:rsidR="00401463" w:rsidTr="000521DB" w14:paraId="557AC3DD" w14:textId="77777777"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D9D9D9"/>
            <w:vAlign w:val="center"/>
          </w:tcPr>
          <w:p w:rsidRPr="00770133" w:rsidR="00401463" w:rsidP="00BA0537" w:rsidRDefault="00401463" w14:paraId="04DF6D56" w14:textId="77777777">
            <w:pPr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770133">
              <w:rPr>
                <w:rFonts w:ascii="Calibri" w:hAnsi="Calibri" w:eastAsia="Calibri" w:cs="Calibri"/>
                <w:color w:val="000000"/>
                <w:sz w:val="21"/>
                <w:szCs w:val="21"/>
                <w:lang w:eastAsia="en-US"/>
              </w:rPr>
              <w:t xml:space="preserve">Adres e-mail </w:t>
            </w:r>
            <w:r w:rsidRPr="00770133" w:rsidR="000521DB">
              <w:rPr>
                <w:rFonts w:ascii="Calibri" w:hAnsi="Calibri" w:eastAsia="Calibri" w:cs="Calibri"/>
                <w:color w:val="000000"/>
                <w:sz w:val="21"/>
                <w:szCs w:val="21"/>
                <w:lang w:eastAsia="en-US"/>
              </w:rPr>
              <w:br/>
            </w:r>
            <w:r w:rsidRPr="00770133">
              <w:rPr>
                <w:rFonts w:ascii="Calibri" w:hAnsi="Calibri" w:eastAsia="Calibri" w:cs="Calibri"/>
                <w:color w:val="000000"/>
                <w:sz w:val="21"/>
                <w:szCs w:val="21"/>
                <w:lang w:eastAsia="en-US"/>
              </w:rPr>
              <w:t>do kontaktu z Wykonawcą</w:t>
            </w:r>
          </w:p>
        </w:tc>
        <w:tc>
          <w:tcPr>
            <w:tcW w:w="5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770133" w:rsidR="00401463" w:rsidP="00BA0537" w:rsidRDefault="00401463" w14:paraId="0A723C62" w14:textId="77777777">
            <w:pPr>
              <w:snapToGrid w:val="0"/>
              <w:jc w:val="center"/>
              <w:rPr>
                <w:rFonts w:ascii="Calibri" w:hAnsi="Calibri" w:eastAsia="Calibri" w:cs="Calibri"/>
                <w:color w:val="000000"/>
                <w:sz w:val="21"/>
                <w:szCs w:val="21"/>
                <w:lang w:eastAsia="en-US"/>
              </w:rPr>
            </w:pPr>
          </w:p>
          <w:p w:rsidRPr="00770133" w:rsidR="00401463" w:rsidP="00BA0537" w:rsidRDefault="00401463" w14:paraId="5B8341A8" w14:textId="77777777">
            <w:pPr>
              <w:jc w:val="center"/>
              <w:rPr>
                <w:rFonts w:ascii="Calibri" w:hAnsi="Calibri" w:eastAsia="Calibri" w:cs="Calibri"/>
                <w:color w:val="000000"/>
                <w:sz w:val="21"/>
                <w:szCs w:val="21"/>
                <w:lang w:eastAsia="en-US"/>
              </w:rPr>
            </w:pPr>
          </w:p>
        </w:tc>
      </w:tr>
    </w:tbl>
    <w:p w:rsidRPr="00770133" w:rsidR="00401463" w:rsidP="00401463" w:rsidRDefault="00401463" w14:paraId="61B8DC76" w14:textId="77777777">
      <w:pPr>
        <w:rPr>
          <w:rFonts w:ascii="Calibri" w:hAnsi="Calibri" w:eastAsia="Calibri" w:cs="Calibri"/>
          <w:b/>
          <w:color w:val="000000"/>
          <w:sz w:val="21"/>
          <w:szCs w:val="21"/>
          <w:lang w:eastAsia="en-US"/>
        </w:rPr>
      </w:pPr>
    </w:p>
    <w:p w:rsidRPr="00770133" w:rsidR="00401463" w:rsidP="00551258" w:rsidRDefault="00401463" w14:paraId="0BEE7948" w14:textId="77777777">
      <w:pPr>
        <w:spacing w:after="200" w:line="276" w:lineRule="auto"/>
        <w:jc w:val="both"/>
        <w:rPr>
          <w:rFonts w:ascii="Calibri" w:hAnsi="Calibri" w:cs="Calibri"/>
          <w:b/>
          <w:color w:val="000000"/>
          <w:sz w:val="21"/>
          <w:szCs w:val="21"/>
        </w:rPr>
      </w:pPr>
      <w:r w:rsidRPr="00770133">
        <w:rPr>
          <w:rFonts w:ascii="Calibri" w:hAnsi="Calibri" w:eastAsia="Calibri" w:cs="Calibri"/>
          <w:b/>
          <w:color w:val="000000"/>
          <w:sz w:val="21"/>
          <w:szCs w:val="21"/>
          <w:lang w:eastAsia="en-US"/>
        </w:rPr>
        <w:t>W odpowiedzi na zapytanie ofertowe i na zasadach w nim określonych</w:t>
      </w:r>
      <w:r w:rsidRPr="00770133" w:rsidR="00551258">
        <w:rPr>
          <w:rFonts w:ascii="Calibri" w:hAnsi="Calibri" w:eastAsia="Calibri" w:cs="Calibri"/>
          <w:b/>
          <w:color w:val="000000"/>
          <w:sz w:val="21"/>
          <w:szCs w:val="21"/>
          <w:lang w:eastAsia="en-US"/>
        </w:rPr>
        <w:t xml:space="preserve"> </w:t>
      </w:r>
      <w:r w:rsidRPr="00770133">
        <w:rPr>
          <w:rFonts w:ascii="Calibri" w:hAnsi="Calibri" w:eastAsia="Calibri" w:cs="Calibri"/>
          <w:b/>
          <w:color w:val="000000"/>
          <w:sz w:val="21"/>
          <w:szCs w:val="21"/>
          <w:lang w:eastAsia="en-US"/>
        </w:rPr>
        <w:t>Wykonawca oferuje realizację</w:t>
      </w:r>
      <w:r w:rsidRPr="00770133" w:rsidR="00551258">
        <w:rPr>
          <w:rFonts w:ascii="Calibri" w:hAnsi="Calibri" w:eastAsia="Calibri" w:cs="Calibri"/>
          <w:b/>
          <w:color w:val="000000"/>
          <w:sz w:val="21"/>
          <w:szCs w:val="21"/>
          <w:lang w:eastAsia="en-US"/>
        </w:rPr>
        <w:t xml:space="preserve"> usług</w:t>
      </w:r>
      <w:r w:rsidR="00B17E91">
        <w:rPr>
          <w:rFonts w:ascii="Calibri" w:hAnsi="Calibri" w:eastAsia="Calibri" w:cs="Calibri"/>
          <w:b/>
          <w:color w:val="000000"/>
          <w:sz w:val="21"/>
          <w:szCs w:val="21"/>
          <w:lang w:eastAsia="en-US"/>
        </w:rPr>
        <w:t xml:space="preserve">i pełnienia funkcji Eksperta w ramach rady programowej w projekcie „Postaw na Rozwój!” </w:t>
      </w:r>
      <w:r w:rsidRPr="00770133">
        <w:rPr>
          <w:rFonts w:ascii="Calibri" w:hAnsi="Calibri" w:eastAsia="Calibri" w:cs="Calibri"/>
          <w:b/>
          <w:color w:val="000000"/>
          <w:sz w:val="21"/>
          <w:szCs w:val="21"/>
          <w:lang w:eastAsia="en-US"/>
        </w:rPr>
        <w:t>objętych zapytaniem ofertowym</w:t>
      </w:r>
      <w:r w:rsidRPr="00770133">
        <w:rPr>
          <w:rStyle w:val="Odwoanieprzypisudolnego"/>
          <w:rFonts w:ascii="Calibri" w:hAnsi="Calibri" w:eastAsia="Calibri" w:cs="Calibri"/>
          <w:b/>
          <w:color w:val="000000"/>
          <w:sz w:val="21"/>
          <w:szCs w:val="21"/>
          <w:lang w:eastAsia="en-US"/>
        </w:rPr>
        <w:footnoteReference w:id="1"/>
      </w:r>
      <w:r w:rsidRPr="00770133" w:rsidR="00551258">
        <w:rPr>
          <w:rFonts w:ascii="Calibri" w:hAnsi="Calibri" w:eastAsia="Calibri" w:cs="Calibri"/>
          <w:b/>
          <w:color w:val="000000"/>
          <w:sz w:val="21"/>
          <w:szCs w:val="21"/>
          <w:lang w:eastAsia="en-US"/>
        </w:rPr>
        <w:t xml:space="preserve"> w zakresie</w:t>
      </w:r>
      <w:r w:rsidRPr="00770133">
        <w:rPr>
          <w:rFonts w:ascii="Calibri" w:hAnsi="Calibri" w:eastAsia="Calibri" w:cs="Calibri"/>
          <w:b/>
          <w:color w:val="000000"/>
          <w:sz w:val="21"/>
          <w:szCs w:val="21"/>
          <w:lang w:eastAsia="en-US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38"/>
        <w:gridCol w:w="2707"/>
        <w:gridCol w:w="1991"/>
        <w:gridCol w:w="2135"/>
        <w:gridCol w:w="1831"/>
      </w:tblGrid>
      <w:tr w:rsidRPr="00BD38B7" w:rsidR="00D56442" w:rsidTr="1F779550" w14:paraId="6D8AA3EC" w14:textId="77777777">
        <w:trPr>
          <w:trHeight w:val="1308"/>
          <w:tblHeader/>
        </w:trPr>
        <w:tc>
          <w:tcPr>
            <w:tcW w:w="292" w:type="pc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</w:tcPr>
          <w:p w:rsidRPr="00BD38B7" w:rsidR="00D56442" w:rsidP="00D56442" w:rsidRDefault="00D56442" w14:paraId="56AF6D89" w14:textId="77777777">
            <w:pPr>
              <w:spacing w:after="20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D38B7">
              <w:rPr>
                <w:rFonts w:ascii="Calibri" w:hAnsi="Calibri" w:eastAsia="Calibri" w:cs="Calibri"/>
                <w:b/>
                <w:bCs/>
                <w:color w:val="000000"/>
                <w:sz w:val="18"/>
                <w:szCs w:val="18"/>
                <w:lang w:eastAsia="en-US"/>
              </w:rPr>
              <w:t>Lp</w:t>
            </w:r>
            <w:r w:rsidRPr="00BD38B7" w:rsidR="000521DB">
              <w:rPr>
                <w:rFonts w:ascii="Calibri" w:hAnsi="Calibri" w:eastAsia="Calibri" w:cs="Calibri"/>
                <w:b/>
                <w:bCs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471" w:type="pc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</w:tcPr>
          <w:p w:rsidRPr="00BD38B7" w:rsidR="00D56442" w:rsidP="00D56442" w:rsidRDefault="000521DB" w14:paraId="230A0B52" w14:textId="77777777">
            <w:pPr>
              <w:jc w:val="center"/>
              <w:rPr>
                <w:rFonts w:ascii="Calibri" w:hAnsi="Calibri" w:eastAsia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BD38B7">
              <w:rPr>
                <w:rFonts w:ascii="Calibri" w:hAnsi="Calibri" w:eastAsia="Calibri" w:cs="Calibri"/>
                <w:b/>
                <w:bCs/>
                <w:color w:val="000000"/>
                <w:sz w:val="18"/>
                <w:szCs w:val="18"/>
                <w:lang w:eastAsia="en-US"/>
              </w:rPr>
              <w:t>Przedmiot oferty</w:t>
            </w:r>
          </w:p>
          <w:p w:rsidRPr="00BD38B7" w:rsidR="00D56442" w:rsidP="00D56442" w:rsidRDefault="00D56442" w14:paraId="53610781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2" w:type="pc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</w:tcPr>
          <w:p w:rsidRPr="00BD38B7" w:rsidR="00D56442" w:rsidP="00D56442" w:rsidRDefault="00D56442" w14:paraId="4C69BAFA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D38B7">
              <w:rPr>
                <w:rFonts w:ascii="Calibri" w:hAnsi="Calibri" w:eastAsia="Calibri" w:cs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Cena jednostkowa brutto </w:t>
            </w:r>
            <w:r w:rsidRPr="00BD38B7" w:rsidR="000521DB">
              <w:rPr>
                <w:rFonts w:ascii="Calibri" w:hAnsi="Calibri" w:eastAsia="Calibri" w:cs="Calibri"/>
                <w:b/>
                <w:bCs/>
                <w:color w:val="000000"/>
                <w:sz w:val="18"/>
                <w:szCs w:val="18"/>
                <w:lang w:eastAsia="en-US"/>
              </w:rPr>
              <w:br/>
            </w:r>
            <w:r w:rsidRPr="00BD38B7">
              <w:rPr>
                <w:rFonts w:ascii="Calibri" w:hAnsi="Calibri" w:eastAsia="Calibri" w:cs="Calibri"/>
                <w:b/>
                <w:bCs/>
                <w:color w:val="000000"/>
                <w:sz w:val="18"/>
                <w:szCs w:val="18"/>
                <w:lang w:eastAsia="en-US"/>
              </w:rPr>
              <w:t>(za jedną godzinę zegarową)</w:t>
            </w:r>
          </w:p>
        </w:tc>
        <w:tc>
          <w:tcPr>
            <w:tcW w:w="1160" w:type="pc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</w:tcPr>
          <w:p w:rsidRPr="00BD38B7" w:rsidR="00D56442" w:rsidP="00D56442" w:rsidRDefault="00D56442" w14:paraId="0F36DDDE" w14:textId="15C9187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D38B7">
              <w:rPr>
                <w:rFonts w:ascii="Calibri" w:hAnsi="Calibri" w:eastAsia="Calibri" w:cs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Imię i nazwisko </w:t>
            </w:r>
            <w:r w:rsidR="008324A3">
              <w:rPr>
                <w:rFonts w:ascii="Calibri" w:hAnsi="Calibri" w:eastAsia="Calibri" w:cs="Calibri"/>
                <w:b/>
                <w:bCs/>
                <w:color w:val="000000"/>
                <w:sz w:val="18"/>
                <w:szCs w:val="18"/>
                <w:lang w:eastAsia="en-US"/>
              </w:rPr>
              <w:t>Trenera</w:t>
            </w:r>
            <w:r w:rsidRPr="00BD38B7">
              <w:rPr>
                <w:rFonts w:ascii="Calibri" w:hAnsi="Calibri" w:eastAsia="Calibri" w:cs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delegowanego do realizacji zamówienia</w:t>
            </w:r>
          </w:p>
        </w:tc>
        <w:tc>
          <w:tcPr>
            <w:tcW w:w="995" w:type="pc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</w:tcPr>
          <w:p w:rsidRPr="00BD38B7" w:rsidR="00D56442" w:rsidP="00D56442" w:rsidRDefault="008324A3" w14:paraId="46EA4758" w14:textId="6693324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eastAsia="Calibri" w:cs="Calibri"/>
                <w:b/>
                <w:bCs/>
                <w:color w:val="000000"/>
                <w:sz w:val="18"/>
                <w:szCs w:val="18"/>
                <w:lang w:eastAsia="en-US"/>
              </w:rPr>
              <w:t>Imię i nazwisko Egzaminatora delegowanego do realizacji zamówienia</w:t>
            </w:r>
          </w:p>
          <w:p w:rsidRPr="00BD38B7" w:rsidR="00D56442" w:rsidP="00D56442" w:rsidRDefault="00D56442" w14:paraId="24BFCF91" w14:textId="77777777">
            <w:pPr>
              <w:jc w:val="center"/>
              <w:rPr>
                <w:rFonts w:ascii="Calibri" w:hAnsi="Calibri" w:eastAsia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Pr="00BD38B7" w:rsidR="0080665C" w:rsidTr="1F779550" w14:paraId="1FED2D87" w14:textId="77777777">
        <w:trPr>
          <w:trHeight w:val="455"/>
        </w:trPr>
        <w:tc>
          <w:tcPr>
            <w:tcW w:w="5000" w:type="pct"/>
            <w:gridSpan w:val="5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</w:tcPr>
          <w:p w:rsidRPr="00BD38B7" w:rsidR="0080665C" w:rsidP="00D56442" w:rsidRDefault="008324A3" w14:paraId="7ABF820D" w14:textId="76188A29">
            <w:pPr>
              <w:jc w:val="center"/>
              <w:rPr>
                <w:rFonts w:ascii="Calibri" w:hAnsi="Calibri" w:eastAsia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hAnsi="Calibri" w:eastAsia="Calibri" w:cs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CZĘŚĆ 1 </w:t>
            </w:r>
          </w:p>
        </w:tc>
      </w:tr>
      <w:tr w:rsidRPr="00BD38B7" w:rsidR="00D56442" w:rsidTr="1F779550" w14:paraId="37B780BB" w14:textId="77777777">
        <w:trPr>
          <w:trHeight w:val="702"/>
        </w:trPr>
        <w:tc>
          <w:tcPr>
            <w:tcW w:w="292" w:type="pc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Pr="00BD38B7" w:rsidR="00D56442" w:rsidP="00192D85" w:rsidRDefault="00025C1E" w14:paraId="1578B53F" w14:textId="13BD8C73">
            <w:pPr>
              <w:spacing w:after="200" w:line="276" w:lineRule="auto"/>
              <w:jc w:val="center"/>
              <w:rPr>
                <w:rFonts w:ascii="Calibri" w:hAnsi="Calibri" w:eastAsia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hAnsi="Calibri" w:eastAsia="Calibri" w:cs="Calibri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71" w:type="pc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Pr="00BD38B7" w:rsidR="00D56442" w:rsidP="00FC0203" w:rsidRDefault="00B17E91" w14:paraId="52CDE596" w14:textId="172F7D49">
            <w:pPr>
              <w:rPr>
                <w:rFonts w:ascii="Calibri" w:hAnsi="Calibri" w:eastAsia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sz w:val="18"/>
                <w:szCs w:val="18"/>
              </w:rPr>
              <w:br/>
            </w:r>
            <w:r w:rsidR="008324A3">
              <w:rPr>
                <w:rFonts w:ascii="Calibri" w:hAnsi="Calibri" w:eastAsia="Calibri" w:cs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Szkolenie online - </w:t>
            </w:r>
            <w:r w:rsidRPr="008324A3" w:rsidR="008324A3">
              <w:rPr>
                <w:rFonts w:ascii="Calibri" w:hAnsi="Calibri" w:eastAsia="Calibri" w:cs="Calibri"/>
                <w:b/>
                <w:bCs/>
                <w:color w:val="000000"/>
                <w:sz w:val="18"/>
                <w:szCs w:val="18"/>
                <w:lang w:eastAsia="en-US"/>
              </w:rPr>
              <w:t>Gospodarka Obiegu Zamkniętego</w:t>
            </w:r>
          </w:p>
        </w:tc>
        <w:tc>
          <w:tcPr>
            <w:tcW w:w="1082" w:type="pc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tcMar/>
          </w:tcPr>
          <w:p w:rsidRPr="00BD38B7" w:rsidR="00D56442" w:rsidP="00192D85" w:rsidRDefault="00D56442" w14:paraId="3FED9212" w14:textId="77777777">
            <w:pPr>
              <w:snapToGrid w:val="0"/>
              <w:jc w:val="center"/>
              <w:rPr>
                <w:rFonts w:ascii="Calibri" w:hAnsi="Calibri" w:eastAsia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60" w:type="pc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BD38B7" w:rsidR="00D56442" w:rsidP="00192D85" w:rsidRDefault="00D56442" w14:paraId="18098991" w14:textId="77777777">
            <w:pPr>
              <w:snapToGrid w:val="0"/>
              <w:jc w:val="center"/>
              <w:rPr>
                <w:rFonts w:ascii="Calibri" w:hAnsi="Calibri" w:eastAsia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5" w:type="pc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BD38B7" w:rsidR="00D56442" w:rsidP="00192D85" w:rsidRDefault="00D56442" w14:paraId="40EF4F06" w14:textId="77777777">
            <w:pPr>
              <w:snapToGrid w:val="0"/>
              <w:jc w:val="center"/>
              <w:rPr>
                <w:rFonts w:ascii="Calibri" w:hAnsi="Calibri" w:eastAsia="Calibri" w:cs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Pr="00BD38B7" w:rsidR="0080665C" w:rsidTr="1F779550" w14:paraId="001CAD1F" w14:textId="77777777">
        <w:trPr>
          <w:trHeight w:val="441"/>
        </w:trPr>
        <w:tc>
          <w:tcPr>
            <w:tcW w:w="5000" w:type="pct"/>
            <w:gridSpan w:val="5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</w:tcPr>
          <w:p w:rsidRPr="0080665C" w:rsidR="0080665C" w:rsidP="0080665C" w:rsidRDefault="008324A3" w14:paraId="7CE88AAB" w14:textId="28982394">
            <w:pPr>
              <w:jc w:val="center"/>
              <w:rPr>
                <w:rFonts w:ascii="Calibri" w:hAnsi="Calibri" w:eastAsia="Calibri" w:cs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hAnsi="Calibri" w:eastAsia="Calibri" w:cs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CZĘŚĆ 2 </w:t>
            </w:r>
          </w:p>
        </w:tc>
      </w:tr>
      <w:tr w:rsidRPr="00BD38B7" w:rsidR="00D56442" w:rsidTr="1F779550" w14:paraId="0EF02D93" w14:textId="77777777">
        <w:trPr>
          <w:trHeight w:val="702"/>
        </w:trPr>
        <w:tc>
          <w:tcPr>
            <w:tcW w:w="292" w:type="pc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Pr="00BD38B7" w:rsidR="00D56442" w:rsidP="1F779550" w:rsidRDefault="00025C1E" w14:paraId="672A406C" w14:textId="49F1ECC0">
            <w:pPr>
              <w:pStyle w:val="Normalny"/>
              <w:suppressLineNumbers w:val="0"/>
              <w:bidi w:val="0"/>
              <w:spacing w:before="0" w:beforeAutospacing="off" w:after="200" w:afterAutospacing="off" w:line="276" w:lineRule="auto"/>
              <w:ind w:left="0" w:right="0"/>
              <w:jc w:val="center"/>
            </w:pPr>
            <w:r w:rsidRPr="1F779550" w:rsidR="31585181">
              <w:rPr>
                <w:rFonts w:ascii="Calibri" w:hAnsi="Calibri" w:eastAsia="Calibri" w:cs="Calibri"/>
                <w:color w:val="000000" w:themeColor="text1" w:themeTint="FF" w:themeShade="FF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71" w:type="pc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Pr="0086786C" w:rsidR="00D56442" w:rsidP="00FC0203" w:rsidRDefault="008324A3" w14:paraId="5AF657FC" w14:textId="7F25958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eastAsia="Calibri" w:cs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Szkolenie online - </w:t>
            </w:r>
            <w:r w:rsidRPr="008324A3">
              <w:rPr>
                <w:rFonts w:ascii="Calibri" w:hAnsi="Calibri" w:eastAsia="Calibri" w:cs="Calibri"/>
                <w:b/>
                <w:bCs/>
                <w:color w:val="000000"/>
                <w:sz w:val="18"/>
                <w:szCs w:val="18"/>
                <w:lang w:eastAsia="en-US"/>
              </w:rPr>
              <w:t>Rozszerzona Odpowiedzialność Producentów</w:t>
            </w:r>
          </w:p>
        </w:tc>
        <w:tc>
          <w:tcPr>
            <w:tcW w:w="1082" w:type="pc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tcMar/>
          </w:tcPr>
          <w:p w:rsidRPr="00BD38B7" w:rsidR="00D56442" w:rsidP="00192D85" w:rsidRDefault="00D56442" w14:paraId="379A443A" w14:textId="77777777">
            <w:pPr>
              <w:snapToGrid w:val="0"/>
              <w:jc w:val="center"/>
              <w:rPr>
                <w:rFonts w:ascii="Calibri" w:hAnsi="Calibri" w:eastAsia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60" w:type="pc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BD38B7" w:rsidR="00D56442" w:rsidP="00192D85" w:rsidRDefault="00D56442" w14:paraId="34382B34" w14:textId="77777777">
            <w:pPr>
              <w:snapToGrid w:val="0"/>
              <w:jc w:val="center"/>
              <w:rPr>
                <w:rFonts w:ascii="Calibri" w:hAnsi="Calibri" w:eastAsia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5" w:type="pc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BD38B7" w:rsidR="00D56442" w:rsidP="00192D85" w:rsidRDefault="00D56442" w14:paraId="69DE4454" w14:textId="77777777">
            <w:pPr>
              <w:snapToGrid w:val="0"/>
              <w:jc w:val="center"/>
              <w:rPr>
                <w:rFonts w:ascii="Calibri" w:hAnsi="Calibri" w:eastAsia="Calibri" w:cs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Pr="00BD38B7" w:rsidR="008324A3" w:rsidTr="1F779550" w14:paraId="3239ECE1" w14:textId="77777777">
        <w:trPr>
          <w:trHeight w:val="441"/>
        </w:trPr>
        <w:tc>
          <w:tcPr>
            <w:tcW w:w="5000" w:type="pct"/>
            <w:gridSpan w:val="5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vAlign w:val="center"/>
          </w:tcPr>
          <w:p w:rsidRPr="00BD38B7" w:rsidR="008324A3" w:rsidP="008324A3" w:rsidRDefault="008324A3" w14:paraId="5655BCD4" w14:textId="1B367C4D">
            <w:pPr>
              <w:snapToGrid w:val="0"/>
              <w:jc w:val="center"/>
              <w:rPr>
                <w:rFonts w:ascii="Calibri" w:hAnsi="Calibri" w:eastAsia="Calibri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hAnsi="Calibri" w:eastAsia="Calibri" w:cs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Część 3 </w:t>
            </w:r>
          </w:p>
        </w:tc>
      </w:tr>
      <w:tr w:rsidRPr="00BD38B7" w:rsidR="008324A3" w:rsidTr="1F779550" w14:paraId="11A4EC7B" w14:textId="77777777">
        <w:trPr>
          <w:trHeight w:val="702"/>
        </w:trPr>
        <w:tc>
          <w:tcPr>
            <w:tcW w:w="292" w:type="pc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="008324A3" w:rsidP="00192D85" w:rsidRDefault="008324A3" w14:paraId="25442BE1" w14:textId="0F2BA7E4">
            <w:pPr>
              <w:spacing w:after="200" w:line="276" w:lineRule="auto"/>
              <w:jc w:val="center"/>
              <w:rPr>
                <w:rFonts w:ascii="Calibri" w:hAnsi="Calibri" w:eastAsia="Calibri" w:cs="Calibri"/>
                <w:color w:val="000000"/>
                <w:sz w:val="18"/>
                <w:szCs w:val="18"/>
                <w:lang w:eastAsia="en-US"/>
              </w:rPr>
            </w:pPr>
            <w:r w:rsidRPr="1F779550" w:rsidR="79A1AC41">
              <w:rPr>
                <w:rFonts w:ascii="Calibri" w:hAnsi="Calibri" w:eastAsia="Calibri" w:cs="Calibri"/>
                <w:color w:val="000000" w:themeColor="text1" w:themeTint="FF" w:themeShade="FF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471" w:type="pc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Pr="00BD38B7" w:rsidR="008324A3" w:rsidP="00FC0203" w:rsidRDefault="008324A3" w14:paraId="4354232A" w14:textId="3798750B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eastAsia="Calibri" w:cs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Szkolenie online - </w:t>
            </w:r>
            <w:r w:rsidRPr="008324A3">
              <w:rPr>
                <w:rFonts w:ascii="Calibri" w:hAnsi="Calibri" w:eastAsia="Calibri" w:cs="Calibri"/>
                <w:b/>
                <w:bCs/>
                <w:color w:val="000000"/>
                <w:sz w:val="18"/>
                <w:szCs w:val="18"/>
                <w:lang w:eastAsia="en-US"/>
              </w:rPr>
              <w:t>Miejsce ESG i dekarbonizacja w biznesie</w:t>
            </w:r>
          </w:p>
        </w:tc>
        <w:tc>
          <w:tcPr>
            <w:tcW w:w="1082" w:type="pc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tcMar/>
          </w:tcPr>
          <w:p w:rsidRPr="00BD38B7" w:rsidR="008324A3" w:rsidP="00192D85" w:rsidRDefault="008324A3" w14:paraId="0DD5E697" w14:textId="77777777">
            <w:pPr>
              <w:snapToGrid w:val="0"/>
              <w:jc w:val="center"/>
              <w:rPr>
                <w:rFonts w:ascii="Calibri" w:hAnsi="Calibri" w:eastAsia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60" w:type="pc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BD38B7" w:rsidR="008324A3" w:rsidP="00192D85" w:rsidRDefault="008324A3" w14:paraId="61FBEAA6" w14:textId="77777777">
            <w:pPr>
              <w:snapToGrid w:val="0"/>
              <w:jc w:val="center"/>
              <w:rPr>
                <w:rFonts w:ascii="Calibri" w:hAnsi="Calibri" w:eastAsia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5" w:type="pc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BD38B7" w:rsidR="008324A3" w:rsidP="00192D85" w:rsidRDefault="008324A3" w14:paraId="1865BA33" w14:textId="77777777">
            <w:pPr>
              <w:snapToGrid w:val="0"/>
              <w:jc w:val="center"/>
              <w:rPr>
                <w:rFonts w:ascii="Calibri" w:hAnsi="Calibri" w:eastAsia="Calibri" w:cs="Calibri"/>
                <w:color w:val="000000"/>
                <w:sz w:val="18"/>
                <w:szCs w:val="18"/>
                <w:lang w:eastAsia="en-US"/>
              </w:rPr>
            </w:pPr>
          </w:p>
        </w:tc>
      </w:tr>
    </w:tbl>
    <w:p w:rsidR="0085767D" w:rsidP="00551258" w:rsidRDefault="0085767D" w14:paraId="0AD593CA" w14:textId="77777777">
      <w:pPr>
        <w:rPr>
          <w:rFonts w:ascii="Calibri" w:hAnsi="Calibri" w:eastAsia="Calibri" w:cs="Calibri"/>
          <w:b/>
          <w:color w:val="000000"/>
          <w:sz w:val="22"/>
          <w:szCs w:val="22"/>
          <w:lang w:eastAsia="en-US"/>
        </w:rPr>
      </w:pPr>
    </w:p>
    <w:p w:rsidRPr="00BD38B7" w:rsidR="008324A3" w:rsidP="00551258" w:rsidRDefault="008324A3" w14:paraId="161C56A9" w14:textId="77777777">
      <w:pPr>
        <w:rPr>
          <w:rFonts w:ascii="Calibri" w:hAnsi="Calibri" w:eastAsia="Calibri" w:cs="Calibri"/>
          <w:b/>
          <w:color w:val="000000"/>
          <w:sz w:val="22"/>
          <w:szCs w:val="22"/>
          <w:lang w:eastAsia="en-US"/>
        </w:rPr>
      </w:pPr>
    </w:p>
    <w:p w:rsidRPr="00770133" w:rsidR="00241B87" w:rsidP="00551258" w:rsidRDefault="00551258" w14:paraId="3E9366C1" w14:textId="334DDF6A">
      <w:pPr>
        <w:spacing w:after="200" w:line="276" w:lineRule="auto"/>
        <w:contextualSpacing/>
        <w:jc w:val="both"/>
        <w:rPr>
          <w:rFonts w:ascii="Calibri" w:hAnsi="Calibri" w:eastAsia="Calibri" w:cs="Calibri"/>
          <w:b/>
          <w:color w:val="000000"/>
          <w:sz w:val="21"/>
          <w:szCs w:val="21"/>
          <w:lang w:eastAsia="en-US"/>
        </w:rPr>
      </w:pPr>
      <w:r w:rsidRPr="00770133">
        <w:rPr>
          <w:rFonts w:ascii="Calibri" w:hAnsi="Calibri" w:eastAsia="Calibri" w:cs="Calibri"/>
          <w:b/>
          <w:color w:val="000000"/>
          <w:sz w:val="21"/>
          <w:szCs w:val="21"/>
          <w:lang w:eastAsia="en-US"/>
        </w:rPr>
        <w:t xml:space="preserve">II. Wykonawca oświadcza, iż spełnia warunki udziału w postępowaniu, tj. </w:t>
      </w:r>
      <w:r w:rsidRPr="00770133" w:rsidR="00120F64">
        <w:rPr>
          <w:rFonts w:ascii="Calibri" w:hAnsi="Calibri" w:eastAsia="Calibri" w:cs="Calibri"/>
          <w:b/>
          <w:color w:val="000000"/>
          <w:sz w:val="21"/>
          <w:szCs w:val="21"/>
          <w:lang w:eastAsia="en-US"/>
        </w:rPr>
        <w:t xml:space="preserve">każdy </w:t>
      </w:r>
      <w:r w:rsidR="008324A3">
        <w:rPr>
          <w:rFonts w:ascii="Calibri" w:hAnsi="Calibri" w:eastAsia="Calibri" w:cs="Calibri"/>
          <w:b/>
          <w:color w:val="000000"/>
          <w:sz w:val="21"/>
          <w:szCs w:val="21"/>
          <w:lang w:eastAsia="en-US"/>
        </w:rPr>
        <w:t>Trener/Egzaminator</w:t>
      </w:r>
      <w:r w:rsidRPr="00770133" w:rsidR="00120F64">
        <w:rPr>
          <w:rFonts w:ascii="Calibri" w:hAnsi="Calibri" w:eastAsia="Calibri" w:cs="Calibri"/>
          <w:b/>
          <w:color w:val="000000"/>
          <w:sz w:val="21"/>
          <w:szCs w:val="21"/>
          <w:lang w:eastAsia="en-US"/>
        </w:rPr>
        <w:t xml:space="preserve"> wskazany powyżej:</w:t>
      </w:r>
    </w:p>
    <w:p w:rsidRPr="00770133" w:rsidR="00241B87" w:rsidP="00551258" w:rsidRDefault="00241B87" w14:paraId="37D9C0B2" w14:textId="77777777">
      <w:pPr>
        <w:spacing w:after="200" w:line="276" w:lineRule="auto"/>
        <w:contextualSpacing/>
        <w:jc w:val="both"/>
        <w:rPr>
          <w:rFonts w:ascii="Calibri" w:hAnsi="Calibri" w:eastAsia="Calibri" w:cs="Calibri"/>
          <w:b/>
          <w:color w:val="000000"/>
          <w:sz w:val="21"/>
          <w:szCs w:val="21"/>
          <w:lang w:eastAsia="en-US"/>
        </w:rPr>
      </w:pPr>
    </w:p>
    <w:p w:rsidRPr="00770133" w:rsidR="00241B87" w:rsidP="00241B87" w:rsidRDefault="00241B87" w14:paraId="37C24A8D" w14:textId="77777777">
      <w:pPr>
        <w:numPr>
          <w:ilvl w:val="0"/>
          <w:numId w:val="3"/>
        </w:numPr>
        <w:suppressAutoHyphens w:val="0"/>
        <w:jc w:val="both"/>
        <w:rPr>
          <w:rFonts w:ascii="Calibri" w:hAnsi="Calibri" w:cs="Calibri"/>
          <w:color w:val="000000"/>
          <w:sz w:val="21"/>
          <w:szCs w:val="21"/>
        </w:rPr>
      </w:pPr>
      <w:r w:rsidRPr="00770133">
        <w:rPr>
          <w:rFonts w:ascii="Calibri" w:hAnsi="Calibri" w:cs="Calibri"/>
          <w:color w:val="000000"/>
          <w:sz w:val="21"/>
          <w:szCs w:val="21"/>
        </w:rPr>
        <w:t xml:space="preserve">Posiada wykształcenie wyższe, co zostanie udokumentowane dyplomem ukończenia studiów, </w:t>
      </w:r>
    </w:p>
    <w:p w:rsidRPr="00E64271" w:rsidR="006817BF" w:rsidP="006817BF" w:rsidRDefault="006817BF" w14:paraId="75A1B3BF" w14:textId="5E174391">
      <w:pPr>
        <w:numPr>
          <w:ilvl w:val="0"/>
          <w:numId w:val="3"/>
        </w:numPr>
        <w:suppressAutoHyphens w:val="0"/>
        <w:jc w:val="both"/>
        <w:rPr>
          <w:rFonts w:ascii="Calibri" w:hAnsi="Calibri" w:cs="Calibri"/>
          <w:sz w:val="21"/>
          <w:szCs w:val="21"/>
        </w:rPr>
      </w:pPr>
      <w:r w:rsidRPr="00E64271">
        <w:rPr>
          <w:rFonts w:ascii="Calibri" w:hAnsi="Calibri" w:cs="Calibri"/>
          <w:sz w:val="21"/>
          <w:szCs w:val="21"/>
        </w:rPr>
        <w:t xml:space="preserve">Posiada co najmniej </w:t>
      </w:r>
      <w:r w:rsidR="008324A3">
        <w:rPr>
          <w:rFonts w:ascii="Calibri" w:hAnsi="Calibri" w:cs="Calibri"/>
          <w:b/>
          <w:bCs/>
          <w:sz w:val="21"/>
          <w:szCs w:val="21"/>
        </w:rPr>
        <w:t>2</w:t>
      </w:r>
      <w:r w:rsidRPr="00E64271">
        <w:rPr>
          <w:rFonts w:ascii="Calibri" w:hAnsi="Calibri" w:cs="Calibri"/>
          <w:b/>
          <w:bCs/>
          <w:sz w:val="21"/>
          <w:szCs w:val="21"/>
        </w:rPr>
        <w:t xml:space="preserve">-letnie (osobiste) doświadczenie praktyczne w obszarze, którego dotyczy część zamówienia, do której Wykonawca składa ofertę </w:t>
      </w:r>
      <w:r w:rsidRPr="00E64271">
        <w:rPr>
          <w:rFonts w:ascii="Calibri" w:hAnsi="Calibri" w:cs="Calibri"/>
          <w:sz w:val="21"/>
          <w:szCs w:val="21"/>
        </w:rPr>
        <w:t xml:space="preserve">(liczone wstecz od daty ogłoszenia zapytania ofertowe), w szczególności jako np.:  </w:t>
      </w:r>
    </w:p>
    <w:p w:rsidRPr="00E64271" w:rsidR="006817BF" w:rsidP="006817BF" w:rsidRDefault="006817BF" w14:paraId="57799295" w14:textId="77777777">
      <w:pPr>
        <w:pStyle w:val="Akapitzlist"/>
        <w:numPr>
          <w:ilvl w:val="0"/>
          <w:numId w:val="5"/>
        </w:numPr>
        <w:suppressAutoHyphens w:val="0"/>
        <w:contextualSpacing/>
        <w:jc w:val="both"/>
        <w:rPr>
          <w:color w:val="000000"/>
          <w:sz w:val="21"/>
          <w:szCs w:val="21"/>
        </w:rPr>
      </w:pPr>
      <w:r w:rsidRPr="00E64271">
        <w:rPr>
          <w:color w:val="000000" w:themeColor="text1"/>
          <w:sz w:val="21"/>
          <w:szCs w:val="21"/>
        </w:rPr>
        <w:t xml:space="preserve">pracownik, którego stanowisko pracy jest/było bezpośrednio (merytorycznie) związane </w:t>
      </w:r>
      <w:r w:rsidRPr="00E64271">
        <w:rPr>
          <w:sz w:val="21"/>
          <w:szCs w:val="21"/>
        </w:rPr>
        <w:br/>
      </w:r>
      <w:r w:rsidRPr="00E64271">
        <w:rPr>
          <w:color w:val="000000" w:themeColor="text1"/>
          <w:sz w:val="21"/>
          <w:szCs w:val="21"/>
        </w:rPr>
        <w:t>ze wskazanym obszarem (co oznacza, że np. takiego doświadczenia nie posiada pracownik administracyjny w firmie działającej w danym obszarze);</w:t>
      </w:r>
    </w:p>
    <w:p w:rsidRPr="00E64271" w:rsidR="006817BF" w:rsidP="006817BF" w:rsidRDefault="006817BF" w14:paraId="6DF9430E" w14:textId="77777777">
      <w:pPr>
        <w:pStyle w:val="Akapitzlist"/>
        <w:numPr>
          <w:ilvl w:val="0"/>
          <w:numId w:val="5"/>
        </w:numPr>
        <w:suppressAutoHyphens w:val="0"/>
        <w:contextualSpacing/>
        <w:jc w:val="both"/>
        <w:rPr>
          <w:color w:val="000000"/>
          <w:sz w:val="21"/>
          <w:szCs w:val="21"/>
        </w:rPr>
      </w:pPr>
      <w:r w:rsidRPr="1F779550" w:rsidR="006817BF">
        <w:rPr>
          <w:color w:val="000000" w:themeColor="text1" w:themeTint="FF" w:themeShade="FF"/>
          <w:sz w:val="21"/>
          <w:szCs w:val="21"/>
        </w:rPr>
        <w:t>osoba prowadząca działalność, świadcząca usługi w danym obszarze.</w:t>
      </w:r>
    </w:p>
    <w:p w:rsidRPr="00770133" w:rsidR="00241B87" w:rsidP="1F779550" w:rsidRDefault="00241B87" w14:paraId="5EDB32F0" w14:textId="0B29306C">
      <w:pPr>
        <w:pStyle w:val="Akapitzlist"/>
        <w:numPr>
          <w:ilvl w:val="0"/>
          <w:numId w:val="3"/>
        </w:numPr>
        <w:spacing/>
        <w:ind/>
        <w:contextualSpacing w:val="1"/>
        <w:jc w:val="both"/>
        <w:rPr>
          <w:noProof w:val="0"/>
          <w:lang w:val="pl-PL"/>
        </w:rPr>
      </w:pPr>
      <w:r w:rsidRPr="1F779550" w:rsidR="2023183D">
        <w:rPr>
          <w:rFonts w:ascii="Calibri Light" w:hAnsi="Calibri Light" w:eastAsia="Calibri Light" w:cs="Calibri Ligh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Posiada doświadczenie w pracy z tożsamą grupą docelową (grupa minimum 15 osób dorosłych).</w:t>
      </w:r>
    </w:p>
    <w:p w:rsidRPr="00770133" w:rsidR="00994746" w:rsidP="001808EF" w:rsidRDefault="00994746" w14:paraId="1A3E1361" w14:textId="77777777">
      <w:pPr>
        <w:pStyle w:val="Akapitzlist"/>
        <w:suppressAutoHyphens w:val="0"/>
        <w:ind w:left="0"/>
        <w:contextualSpacing/>
        <w:jc w:val="both"/>
        <w:rPr>
          <w:color w:val="000000"/>
          <w:sz w:val="21"/>
          <w:szCs w:val="21"/>
        </w:rPr>
      </w:pPr>
    </w:p>
    <w:p w:rsidRPr="00770133" w:rsidR="00551258" w:rsidP="00551258" w:rsidRDefault="00120F64" w14:paraId="5A7A432F" w14:textId="77777777">
      <w:pPr>
        <w:spacing w:after="200" w:line="276" w:lineRule="auto"/>
        <w:contextualSpacing/>
        <w:jc w:val="both"/>
        <w:rPr>
          <w:rFonts w:ascii="Calibri" w:hAnsi="Calibri" w:cs="Calibri"/>
          <w:b/>
          <w:bCs/>
          <w:color w:val="000000"/>
          <w:sz w:val="21"/>
          <w:szCs w:val="21"/>
          <w:shd w:val="clear" w:color="auto" w:fill="FFFFFF"/>
        </w:rPr>
      </w:pPr>
      <w:r w:rsidRPr="00770133">
        <w:rPr>
          <w:rFonts w:ascii="Calibri" w:hAnsi="Calibri" w:eastAsia="Calibri" w:cs="Calibri"/>
          <w:b/>
          <w:color w:val="000000"/>
          <w:sz w:val="21"/>
          <w:szCs w:val="21"/>
          <w:lang w:eastAsia="en-US"/>
        </w:rPr>
        <w:t>I</w:t>
      </w:r>
      <w:r w:rsidRPr="00770133" w:rsidR="00551258">
        <w:rPr>
          <w:rFonts w:ascii="Calibri" w:hAnsi="Calibri" w:eastAsia="Calibri" w:cs="Calibri"/>
          <w:b/>
          <w:color w:val="000000"/>
          <w:sz w:val="21"/>
          <w:szCs w:val="21"/>
          <w:lang w:eastAsia="en-US"/>
        </w:rPr>
        <w:t xml:space="preserve">II. </w:t>
      </w:r>
      <w:r w:rsidRPr="00770133" w:rsidR="00551258">
        <w:rPr>
          <w:rFonts w:ascii="Calibri" w:hAnsi="Calibri" w:cs="Calibri"/>
          <w:b/>
          <w:bCs/>
          <w:color w:val="000000"/>
          <w:sz w:val="21"/>
          <w:szCs w:val="21"/>
          <w:shd w:val="clear" w:color="auto" w:fill="FFFFFF"/>
        </w:rPr>
        <w:t xml:space="preserve">Wykonawca </w:t>
      </w:r>
      <w:r w:rsidRPr="00770133" w:rsidR="00551258">
        <w:rPr>
          <w:rFonts w:ascii="Calibri" w:hAnsi="Calibri" w:cs="Calibri"/>
          <w:b/>
          <w:color w:val="000000"/>
          <w:sz w:val="21"/>
          <w:szCs w:val="21"/>
        </w:rPr>
        <w:t>oświadcza, iż nie podlega wykluczeniu z postępowania z powodu powiązania osobowego lub kapitałowego z Zamawiającym.</w:t>
      </w:r>
    </w:p>
    <w:p w:rsidRPr="00770133" w:rsidR="00551258" w:rsidP="00551258" w:rsidRDefault="00551258" w14:paraId="1F703ED6" w14:textId="77777777">
      <w:pPr>
        <w:rPr>
          <w:rFonts w:ascii="Calibri" w:hAnsi="Calibri" w:eastAsia="Calibri" w:cs="Calibri"/>
          <w:b/>
          <w:color w:val="000000"/>
          <w:sz w:val="21"/>
          <w:szCs w:val="21"/>
          <w:lang w:eastAsia="en-US"/>
        </w:rPr>
      </w:pPr>
    </w:p>
    <w:p w:rsidRPr="00770133" w:rsidR="00551258" w:rsidP="00551258" w:rsidRDefault="00551258" w14:paraId="30276CA3" w14:textId="77777777">
      <w:pPr>
        <w:jc w:val="both"/>
        <w:rPr>
          <w:rFonts w:ascii="Calibri" w:hAnsi="Calibri" w:cs="Calibri"/>
          <w:color w:val="000000"/>
          <w:sz w:val="21"/>
          <w:szCs w:val="21"/>
        </w:rPr>
      </w:pPr>
      <w:r w:rsidRPr="00770133">
        <w:rPr>
          <w:rFonts w:ascii="Calibri" w:hAnsi="Calibri" w:eastAsia="Calibri" w:cs="Calibri"/>
          <w:color w:val="000000"/>
          <w:sz w:val="21"/>
          <w:szCs w:val="21"/>
          <w:lang w:eastAsia="en-US"/>
        </w:rPr>
        <w:t xml:space="preserve">Zamówienie nie może być udzielone: </w:t>
      </w:r>
      <w:r w:rsidRPr="00770133">
        <w:rPr>
          <w:rFonts w:ascii="Calibri" w:hAnsi="Calibri" w:cs="Calibri"/>
          <w:color w:val="000000"/>
          <w:sz w:val="21"/>
          <w:szCs w:val="21"/>
          <w:shd w:val="clear" w:color="auto" w:fill="FFFFFF"/>
        </w:rPr>
        <w:t xml:space="preserve">podmiotom powiązanym z Zamawiającym osobowo lub kapitałowo. </w:t>
      </w:r>
      <w:r w:rsidRPr="00770133">
        <w:rPr>
          <w:rFonts w:ascii="Calibri" w:hAnsi="Calibri" w:eastAsia="Calibri" w:cs="Calibri"/>
          <w:color w:val="000000"/>
          <w:sz w:val="21"/>
          <w:szCs w:val="21"/>
          <w:lang w:eastAsia="en-US"/>
        </w:rPr>
        <w:t xml:space="preserve">Przez powiązania kapitałowe lub osobowe rozumie się wzajemne powiązania między </w:t>
      </w:r>
      <w:r w:rsidRPr="00770133" w:rsidR="00120F64">
        <w:rPr>
          <w:rFonts w:ascii="Calibri" w:hAnsi="Calibri" w:eastAsia="Calibri" w:cs="Calibri"/>
          <w:color w:val="000000"/>
          <w:sz w:val="21"/>
          <w:szCs w:val="21"/>
          <w:lang w:eastAsia="en-US"/>
        </w:rPr>
        <w:t>Zamawiają</w:t>
      </w:r>
      <w:r w:rsidRPr="00770133">
        <w:rPr>
          <w:rFonts w:ascii="Calibri" w:hAnsi="Calibri" w:eastAsia="Calibri" w:cs="Calibri"/>
          <w:color w:val="000000"/>
          <w:sz w:val="21"/>
          <w:szCs w:val="21"/>
          <w:lang w:eastAsia="en-US"/>
        </w:rPr>
        <w:t xml:space="preserve">cym lub osobami upoważnionymi do zaciągania zobowiązań w imieniu Zamawiającego lub osobami wykonującymi </w:t>
      </w:r>
      <w:r w:rsidR="00FA0A9A">
        <w:rPr>
          <w:rFonts w:ascii="Calibri" w:hAnsi="Calibri" w:eastAsia="Calibri" w:cs="Calibri"/>
          <w:color w:val="000000"/>
          <w:sz w:val="21"/>
          <w:szCs w:val="21"/>
          <w:lang w:eastAsia="en-US"/>
        </w:rPr>
        <w:br/>
      </w:r>
      <w:r w:rsidRPr="00770133">
        <w:rPr>
          <w:rFonts w:ascii="Calibri" w:hAnsi="Calibri" w:eastAsia="Calibri" w:cs="Calibri"/>
          <w:color w:val="000000"/>
          <w:sz w:val="21"/>
          <w:szCs w:val="21"/>
          <w:lang w:eastAsia="en-US"/>
        </w:rPr>
        <w:t>w imieniu Zamawiającego</w:t>
      </w:r>
      <w:r w:rsidRPr="00770133" w:rsidR="001808EF">
        <w:rPr>
          <w:rFonts w:ascii="Calibri" w:hAnsi="Calibri" w:eastAsia="Calibri" w:cs="Calibri"/>
          <w:color w:val="000000"/>
          <w:sz w:val="21"/>
          <w:szCs w:val="21"/>
          <w:lang w:eastAsia="en-US"/>
        </w:rPr>
        <w:t xml:space="preserve"> </w:t>
      </w:r>
      <w:r w:rsidRPr="00770133">
        <w:rPr>
          <w:rFonts w:ascii="Calibri" w:hAnsi="Calibri" w:eastAsia="Calibri" w:cs="Calibri"/>
          <w:color w:val="000000"/>
          <w:sz w:val="21"/>
          <w:szCs w:val="21"/>
          <w:lang w:eastAsia="en-US"/>
        </w:rPr>
        <w:t>czynności związane z przygotowaniem i przeprowadzeniem procedury wyboru wykonawcy a wykonawcą polegające w szczególności na:</w:t>
      </w:r>
    </w:p>
    <w:p w:rsidRPr="00CD7D87" w:rsidR="00CD7D87" w:rsidP="00CD7D87" w:rsidRDefault="00CD7D87" w14:paraId="133E5BB3" w14:textId="77777777">
      <w:pPr>
        <w:pStyle w:val="Akapitzlist"/>
        <w:numPr>
          <w:ilvl w:val="0"/>
          <w:numId w:val="15"/>
        </w:numPr>
        <w:spacing w:line="276" w:lineRule="auto"/>
        <w:rPr>
          <w:color w:val="000000"/>
          <w:sz w:val="21"/>
          <w:szCs w:val="21"/>
          <w:highlight w:val="white"/>
          <w:lang w:val="pl"/>
        </w:rPr>
      </w:pPr>
      <w:r w:rsidRPr="00CD7D87">
        <w:rPr>
          <w:color w:val="000000"/>
          <w:sz w:val="21"/>
          <w:szCs w:val="21"/>
          <w:highlight w:val="white"/>
          <w:lang w:val="pl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 </w:t>
      </w:r>
    </w:p>
    <w:p w:rsidRPr="00CD7D87" w:rsidR="00CD7D87" w:rsidP="00CD7D87" w:rsidRDefault="00CD7D87" w14:paraId="5A509487" w14:textId="77777777">
      <w:pPr>
        <w:pStyle w:val="Akapitzlist"/>
        <w:numPr>
          <w:ilvl w:val="0"/>
          <w:numId w:val="15"/>
        </w:numPr>
        <w:spacing w:line="276" w:lineRule="auto"/>
        <w:rPr>
          <w:color w:val="000000"/>
          <w:sz w:val="21"/>
          <w:szCs w:val="21"/>
          <w:highlight w:val="white"/>
          <w:lang w:val="pl"/>
        </w:rPr>
      </w:pPr>
      <w:r w:rsidRPr="00CD7D87">
        <w:rPr>
          <w:color w:val="000000"/>
          <w:sz w:val="21"/>
          <w:szCs w:val="21"/>
          <w:highlight w:val="white"/>
          <w:lang w:val="pl"/>
        </w:rPr>
        <w:t xml:space="preserve">pozostawaniu w związku małżeńskim, w stosunku pokrewieństwa lub powinowactwa w linii prostej, pokrewieństwa lub powinowactwa w linii bocznej do drugiego stopnia, lub związaniu </w:t>
      </w:r>
      <w:r w:rsidRPr="00CD7D87">
        <w:rPr>
          <w:color w:val="000000"/>
          <w:sz w:val="21"/>
          <w:szCs w:val="21"/>
          <w:highlight w:val="white"/>
          <w:lang w:val="pl"/>
        </w:rPr>
        <w:br/>
      </w:r>
      <w:r w:rsidRPr="00CD7D87">
        <w:rPr>
          <w:color w:val="000000"/>
          <w:sz w:val="21"/>
          <w:szCs w:val="21"/>
          <w:highlight w:val="white"/>
          <w:lang w:val="pl"/>
        </w:rPr>
        <w:t xml:space="preserve">z tytułu przysposobienia, opieki lub kurateli albo pozostawaniu we wspólnym pożyciu </w:t>
      </w:r>
      <w:r w:rsidRPr="00CD7D87">
        <w:rPr>
          <w:color w:val="000000"/>
          <w:sz w:val="21"/>
          <w:szCs w:val="21"/>
          <w:highlight w:val="white"/>
          <w:lang w:val="pl"/>
        </w:rPr>
        <w:br/>
      </w:r>
      <w:r w:rsidRPr="00CD7D87">
        <w:rPr>
          <w:color w:val="000000"/>
          <w:sz w:val="21"/>
          <w:szCs w:val="21"/>
          <w:highlight w:val="white"/>
          <w:lang w:val="pl"/>
        </w:rPr>
        <w:t xml:space="preserve">z wykonawcą, jego zastępcą prawnym lub członkami organów zarządzających lub organów nadzorczych wykonawców ubiegających się o udzielenie zamówienia,  </w:t>
      </w:r>
    </w:p>
    <w:p w:rsidRPr="00CD7D87" w:rsidR="00CD7D87" w:rsidP="00CD7D87" w:rsidRDefault="00CD7D87" w14:paraId="605EE937" w14:textId="77777777">
      <w:pPr>
        <w:pStyle w:val="Akapitzlist"/>
        <w:numPr>
          <w:ilvl w:val="0"/>
          <w:numId w:val="15"/>
        </w:numPr>
        <w:spacing w:line="276" w:lineRule="auto"/>
        <w:rPr>
          <w:color w:val="000000"/>
          <w:sz w:val="21"/>
          <w:szCs w:val="21"/>
          <w:highlight w:val="white"/>
          <w:lang w:val="pl"/>
        </w:rPr>
      </w:pPr>
      <w:r w:rsidRPr="00CD7D87">
        <w:rPr>
          <w:color w:val="000000"/>
          <w:sz w:val="21"/>
          <w:szCs w:val="21"/>
          <w:highlight w:val="white"/>
          <w:lang w:val="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:rsidRPr="00770133" w:rsidR="005F16AE" w:rsidP="00770133" w:rsidRDefault="00120F64" w14:paraId="60985FB2" w14:textId="77777777">
      <w:pPr>
        <w:pStyle w:val="Akapitzlist"/>
        <w:suppressAutoHyphens w:val="0"/>
        <w:spacing w:line="276" w:lineRule="auto"/>
        <w:ind w:left="0"/>
        <w:jc w:val="both"/>
        <w:rPr>
          <w:sz w:val="21"/>
        </w:rPr>
      </w:pPr>
      <w:r w:rsidRPr="00770133">
        <w:rPr>
          <w:b/>
          <w:color w:val="000000"/>
          <w:sz w:val="21"/>
          <w:szCs w:val="21"/>
        </w:rPr>
        <w:t>IV</w:t>
      </w:r>
      <w:r w:rsidRPr="00770133" w:rsidR="00551258">
        <w:rPr>
          <w:b/>
          <w:color w:val="000000"/>
          <w:sz w:val="21"/>
          <w:szCs w:val="21"/>
        </w:rPr>
        <w:t>.</w:t>
      </w:r>
      <w:r w:rsidRPr="00770133" w:rsidR="005F16AE">
        <w:rPr>
          <w:b/>
          <w:color w:val="000000"/>
          <w:sz w:val="21"/>
          <w:szCs w:val="21"/>
        </w:rPr>
        <w:t xml:space="preserve"> </w:t>
      </w:r>
      <w:r w:rsidRPr="00770133" w:rsidR="005F16AE">
        <w:rPr>
          <w:sz w:val="21"/>
        </w:rPr>
        <w:t xml:space="preserve">Wykonawca oświadcza, że wobec ww. Wykonawcy nie występują okoliczności wskazane w art. 7 ust. 1 pkt 1-3 ustawy z dnia 13 kwietnia 2022 r. o szczególnych rozwiązaniach w zakresie przeciwdziałania wspieraniu agresji na Ukrainę oraz służących ochronie bezpieczeństwa, które skutkowałyby wykluczeniem </w:t>
      </w:r>
      <w:r w:rsidR="00FA0A9A">
        <w:rPr>
          <w:sz w:val="21"/>
        </w:rPr>
        <w:br/>
      </w:r>
      <w:r w:rsidRPr="00770133" w:rsidR="005F16AE">
        <w:rPr>
          <w:sz w:val="21"/>
        </w:rPr>
        <w:t xml:space="preserve">z postępowania.  </w:t>
      </w:r>
    </w:p>
    <w:p w:rsidRPr="00770133" w:rsidR="00770133" w:rsidP="00770133" w:rsidRDefault="00770133" w14:paraId="509C0C46" w14:textId="77777777">
      <w:pPr>
        <w:pStyle w:val="Akapitzlist"/>
        <w:suppressAutoHyphens w:val="0"/>
        <w:spacing w:line="276" w:lineRule="auto"/>
        <w:ind w:left="0"/>
        <w:jc w:val="both"/>
        <w:rPr>
          <w:sz w:val="21"/>
        </w:rPr>
      </w:pPr>
    </w:p>
    <w:p w:rsidRPr="00770133" w:rsidR="00551258" w:rsidP="00551258" w:rsidRDefault="005F16AE" w14:paraId="0D8FC6C1" w14:textId="77777777">
      <w:pPr>
        <w:spacing w:after="200" w:line="276" w:lineRule="auto"/>
        <w:jc w:val="both"/>
        <w:rPr>
          <w:rFonts w:ascii="Calibri" w:hAnsi="Calibri" w:cs="Calibri"/>
          <w:color w:val="000000"/>
          <w:sz w:val="21"/>
          <w:szCs w:val="21"/>
        </w:rPr>
      </w:pPr>
      <w:r w:rsidRPr="00770133">
        <w:rPr>
          <w:rFonts w:ascii="Calibri" w:hAnsi="Calibri" w:cs="Calibri"/>
          <w:b/>
          <w:color w:val="000000"/>
          <w:sz w:val="21"/>
          <w:szCs w:val="21"/>
        </w:rPr>
        <w:t xml:space="preserve">V. </w:t>
      </w:r>
      <w:r w:rsidRPr="00770133" w:rsidR="00551258">
        <w:rPr>
          <w:rFonts w:ascii="Calibri" w:hAnsi="Calibri" w:cs="Calibri"/>
          <w:b/>
          <w:color w:val="000000"/>
          <w:sz w:val="21"/>
          <w:szCs w:val="21"/>
        </w:rPr>
        <w:t>Ponadto Wykonawca oświadcza, iż:</w:t>
      </w:r>
    </w:p>
    <w:p w:rsidRPr="00770133" w:rsidR="00551258" w:rsidP="00192D85" w:rsidRDefault="00551258" w14:paraId="5FC88E1D" w14:textId="77777777">
      <w:pPr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color w:val="000000"/>
          <w:sz w:val="21"/>
          <w:szCs w:val="21"/>
        </w:rPr>
      </w:pPr>
      <w:r w:rsidRPr="00770133">
        <w:rPr>
          <w:rFonts w:ascii="Calibri" w:hAnsi="Calibri" w:cs="Calibri"/>
          <w:color w:val="000000"/>
          <w:sz w:val="21"/>
          <w:szCs w:val="21"/>
        </w:rPr>
        <w:t>akceptuje warunki określone w zapytaniu ofertowym i w przypadku wyboru jego oferty (na którąkolwiek cześć) zobowiązuje się do ich przestrzegania</w:t>
      </w:r>
      <w:r w:rsidRPr="00770133" w:rsidR="001808EF">
        <w:rPr>
          <w:rFonts w:ascii="Calibri" w:hAnsi="Calibri" w:cs="Calibri"/>
          <w:color w:val="000000"/>
          <w:sz w:val="21"/>
          <w:szCs w:val="21"/>
        </w:rPr>
        <w:t>,</w:t>
      </w:r>
      <w:r w:rsidRPr="00770133">
        <w:rPr>
          <w:rFonts w:ascii="Calibri" w:hAnsi="Calibri" w:cs="Calibri"/>
          <w:color w:val="000000"/>
          <w:sz w:val="21"/>
          <w:szCs w:val="21"/>
        </w:rPr>
        <w:t xml:space="preserve"> </w:t>
      </w:r>
    </w:p>
    <w:p w:rsidRPr="00770133" w:rsidR="00551258" w:rsidP="00192D85" w:rsidRDefault="00551258" w14:paraId="2C00CAA0" w14:textId="77777777">
      <w:pPr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color w:val="000000"/>
          <w:sz w:val="21"/>
          <w:szCs w:val="21"/>
        </w:rPr>
      </w:pPr>
      <w:r w:rsidRPr="00770133">
        <w:rPr>
          <w:rFonts w:ascii="Calibri" w:hAnsi="Calibri" w:cs="Calibri"/>
          <w:color w:val="000000"/>
          <w:sz w:val="21"/>
          <w:szCs w:val="21"/>
        </w:rPr>
        <w:t>termin związania ofertą wynosi 30 dni od dnia, w którym upływa termin składania ofert</w:t>
      </w:r>
      <w:r w:rsidRPr="00770133" w:rsidR="001808EF">
        <w:rPr>
          <w:rFonts w:ascii="Calibri" w:hAnsi="Calibri" w:cs="Calibri"/>
          <w:color w:val="000000"/>
          <w:sz w:val="21"/>
          <w:szCs w:val="21"/>
        </w:rPr>
        <w:t>,</w:t>
      </w:r>
    </w:p>
    <w:p w:rsidRPr="00770133" w:rsidR="000F3DCD" w:rsidRDefault="000F3DCD" w14:paraId="424128F8" w14:textId="77777777">
      <w:pPr>
        <w:rPr>
          <w:rFonts w:ascii="Calibri" w:hAnsi="Calibri" w:cs="Calibri"/>
          <w:color w:val="000000"/>
          <w:sz w:val="21"/>
          <w:szCs w:val="21"/>
        </w:rPr>
      </w:pPr>
    </w:p>
    <w:p w:rsidRPr="00770133" w:rsidR="0085767D" w:rsidP="00192D85" w:rsidRDefault="0085767D" w14:paraId="58CD8B8F" w14:textId="77777777">
      <w:pPr>
        <w:ind w:left="708"/>
        <w:rPr>
          <w:rFonts w:ascii="Calibri" w:hAnsi="Calibri" w:cs="Calibri"/>
          <w:color w:val="000000"/>
          <w:sz w:val="21"/>
          <w:szCs w:val="21"/>
        </w:rPr>
      </w:pPr>
      <w:r w:rsidRPr="00770133">
        <w:rPr>
          <w:rFonts w:ascii="Calibri" w:hAnsi="Calibri" w:cs="Calibri"/>
          <w:color w:val="000000"/>
          <w:sz w:val="21"/>
          <w:szCs w:val="21"/>
        </w:rPr>
        <w:t>…………………………</w:t>
      </w:r>
    </w:p>
    <w:p w:rsidRPr="00770133" w:rsidR="0085767D" w:rsidP="00192D85" w:rsidRDefault="00192D85" w14:paraId="606FC224" w14:textId="77777777">
      <w:pPr>
        <w:ind w:left="708"/>
        <w:rPr>
          <w:rFonts w:ascii="Calibri" w:hAnsi="Calibri" w:cs="Calibri"/>
          <w:color w:val="000000"/>
          <w:sz w:val="21"/>
          <w:szCs w:val="21"/>
        </w:rPr>
      </w:pPr>
      <w:r w:rsidRPr="00770133">
        <w:rPr>
          <w:rFonts w:ascii="Calibri" w:hAnsi="Calibri" w:cs="Calibri"/>
          <w:color w:val="000000"/>
          <w:sz w:val="21"/>
          <w:szCs w:val="21"/>
        </w:rPr>
        <w:t>D</w:t>
      </w:r>
      <w:r w:rsidRPr="00770133" w:rsidR="0085767D">
        <w:rPr>
          <w:rFonts w:ascii="Calibri" w:hAnsi="Calibri" w:cs="Calibri"/>
          <w:color w:val="000000"/>
          <w:sz w:val="21"/>
          <w:szCs w:val="21"/>
        </w:rPr>
        <w:t>ata</w:t>
      </w:r>
    </w:p>
    <w:p w:rsidRPr="00770133" w:rsidR="00192D85" w:rsidP="00192D85" w:rsidRDefault="00192D85" w14:paraId="3A77CD13" w14:textId="77777777">
      <w:pPr>
        <w:ind w:left="708"/>
        <w:rPr>
          <w:rFonts w:ascii="Calibri" w:hAnsi="Calibri" w:cs="Calibri"/>
          <w:color w:val="000000"/>
          <w:sz w:val="21"/>
          <w:szCs w:val="21"/>
        </w:rPr>
      </w:pPr>
    </w:p>
    <w:p w:rsidRPr="00770133" w:rsidR="0085767D" w:rsidP="00192D85" w:rsidRDefault="0085767D" w14:paraId="21031E42" w14:textId="77777777">
      <w:pPr>
        <w:ind w:left="708"/>
        <w:rPr>
          <w:rFonts w:ascii="Calibri" w:hAnsi="Calibri" w:cs="Calibri"/>
          <w:color w:val="000000"/>
          <w:sz w:val="21"/>
          <w:szCs w:val="21"/>
        </w:rPr>
      </w:pPr>
      <w:r w:rsidRPr="00770133">
        <w:rPr>
          <w:rFonts w:ascii="Calibri" w:hAnsi="Calibri" w:cs="Calibri"/>
          <w:color w:val="000000"/>
          <w:sz w:val="21"/>
          <w:szCs w:val="21"/>
        </w:rPr>
        <w:t>…………………………..</w:t>
      </w:r>
    </w:p>
    <w:p w:rsidRPr="00770133" w:rsidR="00551258" w:rsidP="00770133" w:rsidRDefault="0085767D" w14:paraId="0FAC80FA" w14:textId="77777777">
      <w:pPr>
        <w:ind w:left="708"/>
        <w:rPr>
          <w:rFonts w:ascii="Calibri" w:hAnsi="Calibri" w:cs="Calibri"/>
          <w:color w:val="000000"/>
          <w:sz w:val="21"/>
          <w:szCs w:val="21"/>
        </w:rPr>
      </w:pPr>
      <w:r w:rsidRPr="00770133">
        <w:rPr>
          <w:rFonts w:ascii="Calibri" w:hAnsi="Calibri" w:cs="Calibri"/>
          <w:color w:val="000000"/>
          <w:sz w:val="21"/>
          <w:szCs w:val="21"/>
        </w:rPr>
        <w:t>Czytelny podpis/podpisy Wykonawcy/osób upoważnionych do reprezentowania Wykonawcy</w:t>
      </w:r>
    </w:p>
    <w:sectPr w:rsidRPr="00770133" w:rsidR="00551258" w:rsidSect="0091103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orient="portrait"/>
      <w:pgMar w:top="1813" w:right="1418" w:bottom="1418" w:left="1276" w:header="340" w:footer="18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B6710" w:rsidRDefault="00CB6710" w14:paraId="7E5438C1" w14:textId="77777777">
      <w:r>
        <w:separator/>
      </w:r>
    </w:p>
  </w:endnote>
  <w:endnote w:type="continuationSeparator" w:id="0">
    <w:p w:rsidR="00CB6710" w:rsidRDefault="00CB6710" w14:paraId="573E2FE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modern"/>
    <w:notTrueType/>
    <w:pitch w:val="default"/>
    <w:sig w:usb0="00000005" w:usb1="00000000" w:usb2="00000000" w:usb3="00000000" w:csb0="00000002" w:csb1="00000000"/>
  </w:font>
  <w:font w:name="Noto Sans CJK SC">
    <w:panose1 w:val="020B0604020202020204"/>
    <w:charset w:val="01"/>
    <w:family w:val="auto"/>
    <w:pitch w:val="variable"/>
  </w:font>
  <w:font w:name="Lohit Devanagari">
    <w:altName w:val="Calibri"/>
    <w:panose1 w:val="020B0604020202020204"/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10006FF" w:usb1="4000FCFF" w:usb2="00000009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43C1D" w:rsidRDefault="00243C1D" w14:paraId="0CB4A43D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43C1D" w:rsidP="00243C1D" w:rsidRDefault="00241B87" w14:paraId="63C11E61" w14:textId="77777777">
    <w:pPr>
      <w:pStyle w:val="Stopka"/>
      <w:rPr>
        <w:rFonts w:ascii="Calibri" w:hAnsi="Calibri" w:eastAsia="Calibri" w:cs="Calibri"/>
        <w:color w:val="000000"/>
        <w:sz w:val="16"/>
        <w:szCs w:val="14"/>
      </w:rPr>
    </w:pPr>
    <w:r>
      <w:rPr>
        <w:rFonts w:ascii="Calibri" w:hAnsi="Calibri" w:eastAsia="Calibri" w:cs="Calibri"/>
        <w:b/>
        <w:bCs/>
        <w:sz w:val="22"/>
        <w:szCs w:val="20"/>
        <w:lang w:val="pl-PL"/>
      </w:rPr>
      <w:t>Fundusze Europejskie dla Rozwoju Społecznego 2021-2027</w:t>
    </w:r>
    <w:r>
      <w:rPr>
        <w:rFonts w:ascii="Calibri" w:hAnsi="Calibri" w:eastAsia="Calibri" w:cs="Calibri"/>
        <w:b/>
        <w:bCs/>
        <w:sz w:val="20"/>
        <w:szCs w:val="20"/>
        <w:lang w:val="pl-PL" w:eastAsia="pl-PL"/>
      </w:rPr>
      <w:br/>
    </w:r>
    <w:r w:rsidR="00243C1D">
      <w:rPr>
        <w:rFonts w:ascii="Calibri" w:hAnsi="Calibri" w:eastAsia="Calibri" w:cs="Calibri"/>
        <w:sz w:val="16"/>
        <w:szCs w:val="14"/>
        <w:lang w:val="pl-PL" w:eastAsia="pl-PL"/>
      </w:rPr>
      <w:t>Regionalna Izba Gospodarcza Pomorza, Al. Zwycięstwa 96/98, 81-451 Gdynia</w:t>
    </w:r>
    <w:r w:rsidR="00243C1D">
      <w:rPr>
        <w:rFonts w:ascii="Calibri" w:hAnsi="Calibri" w:eastAsia="Calibri" w:cs="Calibri"/>
        <w:color w:val="000000"/>
        <w:sz w:val="16"/>
        <w:szCs w:val="14"/>
      </w:rPr>
      <w:t xml:space="preserve"> </w:t>
    </w:r>
  </w:p>
  <w:p w:rsidR="00241B87" w:rsidP="00243C1D" w:rsidRDefault="00241B87" w14:paraId="4F9A63A3" w14:textId="20B1E594">
    <w:pPr>
      <w:pStyle w:val="Stopka"/>
    </w:pPr>
    <w:r>
      <w:rPr>
        <w:rFonts w:ascii="Calibri" w:hAnsi="Calibri" w:eastAsia="Calibri" w:cs="Calibri"/>
        <w:color w:val="000000"/>
        <w:sz w:val="16"/>
        <w:szCs w:val="14"/>
      </w:rPr>
      <w:t xml:space="preserve">Regionalna Izba Gospodarcza Pomorza </w:t>
    </w:r>
    <w:r>
      <w:rPr>
        <w:rFonts w:ascii="Calibri" w:hAnsi="Calibri" w:cs="Calibri"/>
        <w:color w:val="000000"/>
        <w:sz w:val="16"/>
      </w:rPr>
      <w:t xml:space="preserve">wpisana do rejestru stowarzyszeń i rejestru przedsiębiorców prowadzonych przez Sąd Rejonowy Gdańsk - Północ w Gdańsku, </w:t>
    </w:r>
    <w:r>
      <w:rPr>
        <w:rFonts w:ascii="Calibri" w:hAnsi="Calibri" w:cs="Calibri"/>
        <w:color w:val="000000"/>
        <w:sz w:val="16"/>
      </w:rPr>
      <w:br/>
    </w:r>
    <w:r>
      <w:rPr>
        <w:rFonts w:ascii="Calibri" w:hAnsi="Calibri" w:cs="Calibri"/>
        <w:color w:val="000000"/>
        <w:sz w:val="16"/>
      </w:rPr>
      <w:t>Wydział VII Gospodarczy Krajowego Rejestru Sądowego pod nr KRS: 0000311830, NIP 957-100-39-47, REGON 220657617</w:t>
    </w:r>
  </w:p>
  <w:p w:rsidR="008A2D4E" w:rsidRDefault="008A2D4E" w14:paraId="70ED4432" w14:textId="77777777">
    <w:pPr>
      <w:pStyle w:val="Stopka"/>
      <w:ind w:left="-1560"/>
      <w:rPr>
        <w:color w:val="000000"/>
        <w:sz w:val="2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-885" w:type="dxa"/>
      <w:tblLayout w:type="fixed"/>
      <w:tblLook w:val="0000" w:firstRow="0" w:lastRow="0" w:firstColumn="0" w:lastColumn="0" w:noHBand="0" w:noVBand="0"/>
    </w:tblPr>
    <w:tblGrid>
      <w:gridCol w:w="10490"/>
      <w:gridCol w:w="3686"/>
    </w:tblGrid>
    <w:tr w:rsidR="008A2D4E" w14:paraId="7E4F707E" w14:textId="77777777">
      <w:tc>
        <w:tcPr>
          <w:tcW w:w="10490" w:type="dxa"/>
          <w:tcBorders>
            <w:top w:val="single" w:color="595959" w:sz="4" w:space="0"/>
          </w:tcBorders>
        </w:tcPr>
        <w:p w:rsidR="008A2D4E" w:rsidP="00241B87" w:rsidRDefault="00241B87" w14:paraId="7E409662" w14:textId="77777777">
          <w:pPr>
            <w:pStyle w:val="Stopka"/>
            <w:ind w:left="708"/>
          </w:pPr>
          <w:r>
            <w:rPr>
              <w:rFonts w:ascii="Calibri" w:hAnsi="Calibri" w:eastAsia="Calibri" w:cs="Calibri"/>
              <w:b/>
              <w:bCs/>
              <w:sz w:val="22"/>
              <w:szCs w:val="20"/>
              <w:lang w:val="pl-PL"/>
            </w:rPr>
            <w:t>Fundusze Europejskie dla Rozwoju Społecznego 2021-2027</w:t>
          </w:r>
          <w:r w:rsidR="008A2D4E">
            <w:rPr>
              <w:rFonts w:ascii="Calibri" w:hAnsi="Calibri" w:eastAsia="Calibri" w:cs="Calibri"/>
              <w:b/>
              <w:bCs/>
              <w:sz w:val="20"/>
              <w:szCs w:val="20"/>
              <w:lang w:val="pl-PL" w:eastAsia="pl-PL"/>
            </w:rPr>
            <w:br/>
          </w:r>
          <w:r w:rsidR="008A2D4E">
            <w:rPr>
              <w:rFonts w:ascii="Calibri" w:hAnsi="Calibri" w:eastAsia="Calibri" w:cs="Calibri"/>
              <w:sz w:val="16"/>
              <w:szCs w:val="14"/>
              <w:lang w:val="pl-PL" w:eastAsia="pl-PL"/>
            </w:rPr>
            <w:t>Regionalna Izba Gospodarcza Pomorza, Al.</w:t>
          </w:r>
          <w:r w:rsidR="007F01FC">
            <w:rPr>
              <w:rFonts w:ascii="Calibri" w:hAnsi="Calibri" w:eastAsia="Calibri" w:cs="Calibri"/>
              <w:sz w:val="16"/>
              <w:szCs w:val="14"/>
              <w:lang w:val="pl-PL" w:eastAsia="pl-PL"/>
            </w:rPr>
            <w:t xml:space="preserve"> Zwycięstwa 96/98, 81-451 Gdynia</w:t>
          </w:r>
        </w:p>
        <w:p w:rsidR="008A2D4E" w:rsidP="00241B87" w:rsidRDefault="008A2D4E" w14:paraId="0ED61E4C" w14:textId="77777777">
          <w:pPr>
            <w:ind w:left="708"/>
          </w:pPr>
          <w:r>
            <w:rPr>
              <w:rFonts w:ascii="Calibri" w:hAnsi="Calibri" w:eastAsia="Calibri" w:cs="Calibri"/>
              <w:color w:val="000000"/>
              <w:sz w:val="16"/>
              <w:szCs w:val="14"/>
            </w:rPr>
            <w:t xml:space="preserve">Regionalna Izba Gospodarcza Pomorza </w:t>
          </w:r>
          <w:r>
            <w:rPr>
              <w:rFonts w:ascii="Calibri" w:hAnsi="Calibri" w:cs="Calibri"/>
              <w:color w:val="000000"/>
              <w:sz w:val="16"/>
            </w:rPr>
            <w:t xml:space="preserve">wpisana do rejestru stowarzyszeń i rejestru przedsiębiorców prowadzonych przez Sąd Rejonowy Gdańsk - Północ w Gdańsku, </w:t>
          </w:r>
          <w:r>
            <w:rPr>
              <w:rFonts w:ascii="Calibri" w:hAnsi="Calibri" w:cs="Calibri"/>
              <w:color w:val="000000"/>
              <w:sz w:val="16"/>
            </w:rPr>
            <w:br/>
          </w:r>
          <w:r>
            <w:rPr>
              <w:rFonts w:ascii="Calibri" w:hAnsi="Calibri" w:cs="Calibri"/>
              <w:color w:val="000000"/>
              <w:sz w:val="16"/>
            </w:rPr>
            <w:t>Wydział VII Gospodarczy Krajowego Rejestru Sądowego pod nr KRS: 0000311830, NIP 957-100-39-47, REGON 220657617</w:t>
          </w:r>
        </w:p>
        <w:p w:rsidR="008A2D4E" w:rsidRDefault="008A2D4E" w14:paraId="47550447" w14:textId="77777777">
          <w:pPr>
            <w:pStyle w:val="Stopka"/>
            <w:rPr>
              <w:rFonts w:ascii="Calibri" w:hAnsi="Calibri" w:eastAsia="Calibri" w:cs="Calibri"/>
              <w:color w:val="000000"/>
              <w:sz w:val="28"/>
              <w:lang w:val="pl-PL" w:eastAsia="pl-PL"/>
            </w:rPr>
          </w:pPr>
        </w:p>
      </w:tc>
      <w:tc>
        <w:tcPr>
          <w:tcW w:w="3686" w:type="dxa"/>
          <w:tcBorders>
            <w:top w:val="single" w:color="595959" w:sz="4" w:space="0"/>
          </w:tcBorders>
        </w:tcPr>
        <w:p w:rsidR="008A2D4E" w:rsidRDefault="008A2D4E" w14:paraId="2391FA40" w14:textId="77777777">
          <w:pPr>
            <w:pStyle w:val="Stopka"/>
            <w:snapToGrid w:val="0"/>
            <w:rPr>
              <w:rFonts w:ascii="Calibri" w:hAnsi="Calibri" w:eastAsia="Calibri" w:cs="Calibri"/>
              <w:b/>
              <w:bCs/>
              <w:color w:val="000000"/>
              <w:sz w:val="28"/>
              <w:lang w:val="pl-PL" w:eastAsia="pl-PL"/>
            </w:rPr>
          </w:pPr>
        </w:p>
        <w:p w:rsidR="008A2D4E" w:rsidRDefault="008A2D4E" w14:paraId="323A36A7" w14:textId="77777777">
          <w:pPr>
            <w:pStyle w:val="Stopka"/>
            <w:rPr>
              <w:rFonts w:ascii="Calibri" w:hAnsi="Calibri" w:eastAsia="Calibri" w:cs="Calibri"/>
              <w:b/>
              <w:bCs/>
              <w:color w:val="FF0000"/>
              <w:lang w:val="pl-PL" w:eastAsia="pl-PL"/>
            </w:rPr>
          </w:pPr>
        </w:p>
      </w:tc>
    </w:tr>
  </w:tbl>
  <w:p w:rsidR="008A2D4E" w:rsidRDefault="008A2D4E" w14:paraId="489B8B15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B6710" w:rsidRDefault="00CB6710" w14:paraId="22FAE877" w14:textId="77777777">
      <w:r>
        <w:separator/>
      </w:r>
    </w:p>
  </w:footnote>
  <w:footnote w:type="continuationSeparator" w:id="0">
    <w:p w:rsidR="00CB6710" w:rsidRDefault="00CB6710" w14:paraId="49CE8064" w14:textId="77777777">
      <w:r>
        <w:continuationSeparator/>
      </w:r>
    </w:p>
  </w:footnote>
  <w:footnote w:id="1">
    <w:p w:rsidRPr="008D4D5A" w:rsidR="00401463" w:rsidP="00401463" w:rsidRDefault="00401463" w14:paraId="3413FA4D" w14:textId="77777777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5074A8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5074A8">
        <w:rPr>
          <w:rFonts w:ascii="Calibri" w:hAnsi="Calibri" w:cs="Calibri"/>
          <w:sz w:val="18"/>
          <w:szCs w:val="18"/>
        </w:rPr>
        <w:t xml:space="preserve"> </w:t>
      </w:r>
      <w:r w:rsidRPr="008D4D5A">
        <w:rPr>
          <w:rFonts w:ascii="Calibri" w:hAnsi="Calibri" w:cs="Calibri"/>
          <w:sz w:val="18"/>
          <w:szCs w:val="18"/>
        </w:rPr>
        <w:t xml:space="preserve">Jeżeli Wykonawca składa ofertę tylko w zakresie jednej lub niektórych części należy uzupełnić tylko rubryki przypisane do części, w której/w których składana jest oferta.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156BC" w:rsidRDefault="008156BC" w14:paraId="20C532C8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8A2D4E" w:rsidP="00241B87" w:rsidRDefault="008156BC" w14:paraId="6F28F8E4" w14:textId="77777777">
    <w:pPr>
      <w:pStyle w:val="Nagwek"/>
      <w:jc w:val="center"/>
    </w:pPr>
    <w:r w:rsidRPr="00D565AA">
      <w:rPr>
        <w:noProof/>
        <w:color w:val="000000"/>
      </w:rPr>
      <w:drawing>
        <wp:inline distT="0" distB="0" distL="0" distR="0" wp14:anchorId="08627D6E" wp14:editId="45729E5B">
          <wp:extent cx="5817870" cy="558165"/>
          <wp:effectExtent l="0" t="0" r="0" b="0"/>
          <wp:docPr id="1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7870" cy="558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25364B" w:rsidRDefault="00243C1D" w14:paraId="3F461280" w14:textId="44EA23D8">
    <w:r w:rsidRPr="00D565AA">
      <w:rPr>
        <w:noProof/>
        <w:color w:val="000000"/>
      </w:rPr>
      <w:drawing>
        <wp:inline distT="0" distB="0" distL="0" distR="0" wp14:anchorId="535BB6EB" wp14:editId="008541B9">
          <wp:extent cx="5817870" cy="558165"/>
          <wp:effectExtent l="0" t="0" r="0" b="0"/>
          <wp:docPr id="106392093" name="Obraz 10639209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7870" cy="558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libri" w:hAnsi="Calibri" w:eastAsia="Calibri" w:cs="Times New Roman"/>
        <w:sz w:val="22"/>
        <w:szCs w:val="22"/>
        <w:lang w:eastAsia="en-U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alibri" w:hAnsi="Calibri" w:cs="Calibri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libri" w:hAnsi="Calibri" w:eastAsia="Calibri" w:cs="Times New Roman"/>
        <w:b/>
        <w:bCs/>
        <w:sz w:val="22"/>
        <w:szCs w:val="22"/>
        <w:lang w:eastAsia="en-US"/>
      </w:r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880" w:hanging="180"/>
      </w:pPr>
      <w:rPr>
        <w:rFonts w:cs="Calibri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libri" w:hAnsi="Calibri" w:eastAsia="Calibri" w:cs="Times New Roman"/>
        <w:sz w:val="22"/>
        <w:szCs w:val="22"/>
        <w:lang w:eastAsia="en-U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</w:abstractNum>
  <w:abstractNum w:abstractNumId="10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11" w15:restartNumberingAfterBreak="0">
    <w:nsid w:val="0000000D"/>
    <w:multiLevelType w:val="singleLevel"/>
    <w:tmpl w:val="0000000D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libri" w:hAnsi="Calibri" w:eastAsia="Calibri" w:cs="Times New Roman"/>
        <w:sz w:val="22"/>
        <w:szCs w:val="22"/>
        <w:lang w:eastAsia="en-US"/>
      </w:rPr>
    </w:lvl>
  </w:abstractNum>
  <w:abstractNum w:abstractNumId="12" w15:restartNumberingAfterBreak="0">
    <w:nsid w:val="0000000E"/>
    <w:multiLevelType w:val="singleLevel"/>
    <w:tmpl w:val="0000000E"/>
    <w:name w:val="WW8Num15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13" w15:restartNumberingAfterBreak="0">
    <w:nsid w:val="0000000F"/>
    <w:multiLevelType w:val="multilevel"/>
    <w:tmpl w:val="0000000F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20" w:hanging="180"/>
      </w:pPr>
      <w:rPr>
        <w:rFonts w:cs="Calibri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4" w15:restartNumberingAfterBreak="0">
    <w:nsid w:val="00000010"/>
    <w:multiLevelType w:val="singleLevel"/>
    <w:tmpl w:val="00000010"/>
    <w:name w:val="WW8Num17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15" w15:restartNumberingAfterBreak="0">
    <w:nsid w:val="00000011"/>
    <w:multiLevelType w:val="singleLevel"/>
    <w:tmpl w:val="00000011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hint="default" w:ascii="Symbol" w:hAnsi="Symbol" w:cs="Symbol"/>
        <w:sz w:val="22"/>
        <w:szCs w:val="22"/>
        <w:shd w:val="clear" w:color="auto" w:fill="FFFFFF"/>
      </w:rPr>
    </w:lvl>
  </w:abstractNum>
  <w:abstractNum w:abstractNumId="16" w15:restartNumberingAfterBreak="0">
    <w:nsid w:val="00000012"/>
    <w:multiLevelType w:val="singleLevel"/>
    <w:tmpl w:val="00000012"/>
    <w:name w:val="WW8Num19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 w:cs="Calibri"/>
      </w:rPr>
    </w:lvl>
  </w:abstractNum>
  <w:abstractNum w:abstractNumId="17" w15:restartNumberingAfterBreak="0">
    <w:nsid w:val="00000013"/>
    <w:multiLevelType w:val="single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libri" w:hAnsi="Calibri" w:eastAsia="Calibri" w:cs="Times New Roman"/>
        <w:sz w:val="22"/>
        <w:szCs w:val="22"/>
        <w:lang w:eastAsia="en-US"/>
      </w:rPr>
    </w:lvl>
  </w:abstractNum>
  <w:abstractNum w:abstractNumId="18" w15:restartNumberingAfterBreak="0">
    <w:nsid w:val="00000014"/>
    <w:multiLevelType w:val="single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9" w15:restartNumberingAfterBreak="0">
    <w:nsid w:val="00000015"/>
    <w:multiLevelType w:val="single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20" w15:restartNumberingAfterBreak="0">
    <w:nsid w:val="00000017"/>
    <w:multiLevelType w:val="singleLevel"/>
    <w:tmpl w:val="00000017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libri" w:hAnsi="Calibri" w:eastAsia="Calibri" w:cs="Times New Roman"/>
        <w:b/>
        <w:bCs/>
        <w:sz w:val="22"/>
        <w:szCs w:val="22"/>
        <w:lang w:eastAsia="en-US"/>
      </w:rPr>
    </w:lvl>
  </w:abstractNum>
  <w:abstractNum w:abstractNumId="21" w15:restartNumberingAfterBreak="0">
    <w:nsid w:val="00000018"/>
    <w:multiLevelType w:val="singleLevel"/>
    <w:tmpl w:val="00000018"/>
    <w:name w:val="WW8Num25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22" w15:restartNumberingAfterBreak="0">
    <w:nsid w:val="00000019"/>
    <w:multiLevelType w:val="multilevel"/>
    <w:tmpl w:val="00000019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0000001A"/>
    <w:multiLevelType w:val="singleLevel"/>
    <w:tmpl w:val="0000001A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24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lang w:eastAsia="en-US"/>
      </w:rPr>
    </w:lvl>
  </w:abstractNum>
  <w:abstractNum w:abstractNumId="25" w15:restartNumberingAfterBreak="0">
    <w:nsid w:val="0000001C"/>
    <w:multiLevelType w:val="multilevel"/>
    <w:tmpl w:val="0000001C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76C2F72"/>
    <w:multiLevelType w:val="hybridMultilevel"/>
    <w:tmpl w:val="CA56FA80"/>
    <w:lvl w:ilvl="0" w:tplc="04150001">
      <w:start w:val="1"/>
      <w:numFmt w:val="bullet"/>
      <w:lvlText w:val=""/>
      <w:lvlJc w:val="left"/>
      <w:pPr>
        <w:ind w:left="1068" w:hanging="360"/>
      </w:pPr>
      <w:rPr>
        <w:rFonts w:hint="default" w:ascii="Symbol" w:hAnsi="Symbo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243C5479"/>
    <w:multiLevelType w:val="hybridMultilevel"/>
    <w:tmpl w:val="DE0855B0"/>
    <w:lvl w:ilvl="0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w:abstractNumId="28" w15:restartNumberingAfterBreak="0">
    <w:nsid w:val="291121A1"/>
    <w:multiLevelType w:val="hybridMultilevel"/>
    <w:tmpl w:val="CA40AC46"/>
    <w:lvl w:ilvl="0" w:tplc="04150001">
      <w:start w:val="1"/>
      <w:numFmt w:val="bullet"/>
      <w:lvlText w:val=""/>
      <w:lvlJc w:val="left"/>
      <w:pPr>
        <w:ind w:left="1068" w:hanging="360"/>
      </w:pPr>
      <w:rPr>
        <w:rFonts w:hint="default" w:ascii="Symbol" w:hAnsi="Symbol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30207137"/>
    <w:multiLevelType w:val="hybridMultilevel"/>
    <w:tmpl w:val="8D465B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666090"/>
    <w:multiLevelType w:val="hybridMultilevel"/>
    <w:tmpl w:val="6B46F43E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1" w15:restartNumberingAfterBreak="0">
    <w:nsid w:val="4029BD09"/>
    <w:multiLevelType w:val="hybridMultilevel"/>
    <w:tmpl w:val="EEE204D8"/>
    <w:lvl w:ilvl="0" w:tplc="47863440">
      <w:start w:val="1"/>
      <w:numFmt w:val="lowerLetter"/>
      <w:lvlText w:val="%1)"/>
      <w:lvlJc w:val="left"/>
      <w:pPr>
        <w:ind w:left="720" w:hanging="360"/>
      </w:pPr>
    </w:lvl>
    <w:lvl w:ilvl="1" w:tplc="F31AD312">
      <w:start w:val="1"/>
      <w:numFmt w:val="lowerLetter"/>
      <w:lvlText w:val="%2."/>
      <w:lvlJc w:val="left"/>
      <w:pPr>
        <w:ind w:left="1440" w:hanging="360"/>
      </w:pPr>
    </w:lvl>
    <w:lvl w:ilvl="2" w:tplc="012E7B88">
      <w:start w:val="1"/>
      <w:numFmt w:val="lowerRoman"/>
      <w:lvlText w:val="%3."/>
      <w:lvlJc w:val="right"/>
      <w:pPr>
        <w:ind w:left="2160" w:hanging="180"/>
      </w:pPr>
    </w:lvl>
    <w:lvl w:ilvl="3" w:tplc="778C96FC">
      <w:start w:val="1"/>
      <w:numFmt w:val="decimal"/>
      <w:lvlText w:val="%4."/>
      <w:lvlJc w:val="left"/>
      <w:pPr>
        <w:ind w:left="2880" w:hanging="360"/>
      </w:pPr>
    </w:lvl>
    <w:lvl w:ilvl="4" w:tplc="E08619D2">
      <w:start w:val="1"/>
      <w:numFmt w:val="lowerLetter"/>
      <w:lvlText w:val="%5."/>
      <w:lvlJc w:val="left"/>
      <w:pPr>
        <w:ind w:left="3600" w:hanging="360"/>
      </w:pPr>
    </w:lvl>
    <w:lvl w:ilvl="5" w:tplc="D4F0AFA0">
      <w:start w:val="1"/>
      <w:numFmt w:val="lowerRoman"/>
      <w:lvlText w:val="%6."/>
      <w:lvlJc w:val="right"/>
      <w:pPr>
        <w:ind w:left="4320" w:hanging="180"/>
      </w:pPr>
    </w:lvl>
    <w:lvl w:ilvl="6" w:tplc="4484EC4A">
      <w:start w:val="1"/>
      <w:numFmt w:val="decimal"/>
      <w:lvlText w:val="%7."/>
      <w:lvlJc w:val="left"/>
      <w:pPr>
        <w:ind w:left="5040" w:hanging="360"/>
      </w:pPr>
    </w:lvl>
    <w:lvl w:ilvl="7" w:tplc="5A04D59E">
      <w:start w:val="1"/>
      <w:numFmt w:val="lowerLetter"/>
      <w:lvlText w:val="%8."/>
      <w:lvlJc w:val="left"/>
      <w:pPr>
        <w:ind w:left="5760" w:hanging="360"/>
      </w:pPr>
    </w:lvl>
    <w:lvl w:ilvl="8" w:tplc="C6CE73DA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AC61FE"/>
    <w:multiLevelType w:val="hybridMultilevel"/>
    <w:tmpl w:val="37FC351E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3" w15:restartNumberingAfterBreak="0">
    <w:nsid w:val="5F784AD5"/>
    <w:multiLevelType w:val="hybridMultilevel"/>
    <w:tmpl w:val="4A4EEB7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103795"/>
    <w:multiLevelType w:val="hybridMultilevel"/>
    <w:tmpl w:val="145A2F64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5" w15:restartNumberingAfterBreak="0">
    <w:nsid w:val="67707C82"/>
    <w:multiLevelType w:val="hybridMultilevel"/>
    <w:tmpl w:val="5E88F0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39286A"/>
    <w:multiLevelType w:val="hybridMultilevel"/>
    <w:tmpl w:val="2452DD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241F64"/>
    <w:multiLevelType w:val="hybridMultilevel"/>
    <w:tmpl w:val="96084B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5E4959"/>
    <w:multiLevelType w:val="hybridMultilevel"/>
    <w:tmpl w:val="1FEE3B6E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num w:numId="1" w16cid:durableId="1024865401">
    <w:abstractNumId w:val="0"/>
  </w:num>
  <w:num w:numId="2" w16cid:durableId="1061561957">
    <w:abstractNumId w:val="5"/>
  </w:num>
  <w:num w:numId="3" w16cid:durableId="708841311">
    <w:abstractNumId w:val="36"/>
  </w:num>
  <w:num w:numId="4" w16cid:durableId="1409572964">
    <w:abstractNumId w:val="26"/>
  </w:num>
  <w:num w:numId="5" w16cid:durableId="842933678">
    <w:abstractNumId w:val="38"/>
  </w:num>
  <w:num w:numId="6" w16cid:durableId="1148593534">
    <w:abstractNumId w:val="29"/>
  </w:num>
  <w:num w:numId="7" w16cid:durableId="2038116307">
    <w:abstractNumId w:val="28"/>
  </w:num>
  <w:num w:numId="8" w16cid:durableId="1871916415">
    <w:abstractNumId w:val="27"/>
  </w:num>
  <w:num w:numId="9" w16cid:durableId="342247053">
    <w:abstractNumId w:val="30"/>
  </w:num>
  <w:num w:numId="10" w16cid:durableId="1207371350">
    <w:abstractNumId w:val="34"/>
  </w:num>
  <w:num w:numId="11" w16cid:durableId="1410887241">
    <w:abstractNumId w:val="32"/>
  </w:num>
  <w:num w:numId="12" w16cid:durableId="1148550514">
    <w:abstractNumId w:val="37"/>
  </w:num>
  <w:num w:numId="13" w16cid:durableId="1193348578">
    <w:abstractNumId w:val="33"/>
  </w:num>
  <w:num w:numId="14" w16cid:durableId="1439914380">
    <w:abstractNumId w:val="35"/>
  </w:num>
  <w:num w:numId="15" w16cid:durableId="1021130197">
    <w:abstractNumId w:val="31"/>
  </w:num>
  <w:numIdMacAtCleanup w:val="6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225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02D"/>
    <w:rsid w:val="00025C1E"/>
    <w:rsid w:val="00026353"/>
    <w:rsid w:val="000359F4"/>
    <w:rsid w:val="000521DB"/>
    <w:rsid w:val="00053EDF"/>
    <w:rsid w:val="000B527E"/>
    <w:rsid w:val="000D3E66"/>
    <w:rsid w:val="000D5142"/>
    <w:rsid w:val="000F3DCD"/>
    <w:rsid w:val="000F64FC"/>
    <w:rsid w:val="00120F64"/>
    <w:rsid w:val="001808EF"/>
    <w:rsid w:val="00192D85"/>
    <w:rsid w:val="001D16B8"/>
    <w:rsid w:val="001D490B"/>
    <w:rsid w:val="001D69F1"/>
    <w:rsid w:val="00231DF7"/>
    <w:rsid w:val="0024002D"/>
    <w:rsid w:val="00241B87"/>
    <w:rsid w:val="00243A57"/>
    <w:rsid w:val="00243C1D"/>
    <w:rsid w:val="002465E1"/>
    <w:rsid w:val="0025364B"/>
    <w:rsid w:val="00274C87"/>
    <w:rsid w:val="002874E1"/>
    <w:rsid w:val="00292CFE"/>
    <w:rsid w:val="002A10B2"/>
    <w:rsid w:val="002A2302"/>
    <w:rsid w:val="002C458D"/>
    <w:rsid w:val="0031234C"/>
    <w:rsid w:val="00323DA7"/>
    <w:rsid w:val="00327582"/>
    <w:rsid w:val="003405FE"/>
    <w:rsid w:val="00345272"/>
    <w:rsid w:val="00372121"/>
    <w:rsid w:val="00373F37"/>
    <w:rsid w:val="003816A5"/>
    <w:rsid w:val="003B70F1"/>
    <w:rsid w:val="003C7183"/>
    <w:rsid w:val="003E709B"/>
    <w:rsid w:val="003F365B"/>
    <w:rsid w:val="003F77AB"/>
    <w:rsid w:val="00401463"/>
    <w:rsid w:val="00404C03"/>
    <w:rsid w:val="00411D10"/>
    <w:rsid w:val="00436F6C"/>
    <w:rsid w:val="00457C87"/>
    <w:rsid w:val="00467CE4"/>
    <w:rsid w:val="00490797"/>
    <w:rsid w:val="004A079E"/>
    <w:rsid w:val="004C0395"/>
    <w:rsid w:val="004C0F42"/>
    <w:rsid w:val="004C3BDA"/>
    <w:rsid w:val="004E36DA"/>
    <w:rsid w:val="004E5F8F"/>
    <w:rsid w:val="004F67E4"/>
    <w:rsid w:val="005033A6"/>
    <w:rsid w:val="005139A7"/>
    <w:rsid w:val="0051584C"/>
    <w:rsid w:val="005320AA"/>
    <w:rsid w:val="00541AFA"/>
    <w:rsid w:val="00541E6F"/>
    <w:rsid w:val="00551258"/>
    <w:rsid w:val="0055551D"/>
    <w:rsid w:val="00555E80"/>
    <w:rsid w:val="00570B76"/>
    <w:rsid w:val="00576798"/>
    <w:rsid w:val="0058031E"/>
    <w:rsid w:val="00581E88"/>
    <w:rsid w:val="00590D51"/>
    <w:rsid w:val="005B12B2"/>
    <w:rsid w:val="005C65B0"/>
    <w:rsid w:val="005E1D56"/>
    <w:rsid w:val="005F16AE"/>
    <w:rsid w:val="005F5E6B"/>
    <w:rsid w:val="006014D3"/>
    <w:rsid w:val="00604BB4"/>
    <w:rsid w:val="00617E3F"/>
    <w:rsid w:val="00625695"/>
    <w:rsid w:val="00645B13"/>
    <w:rsid w:val="006642A6"/>
    <w:rsid w:val="00676543"/>
    <w:rsid w:val="006817BF"/>
    <w:rsid w:val="006B5ED0"/>
    <w:rsid w:val="006D215C"/>
    <w:rsid w:val="006D533C"/>
    <w:rsid w:val="006F33CA"/>
    <w:rsid w:val="007132AE"/>
    <w:rsid w:val="00715F4F"/>
    <w:rsid w:val="007212B1"/>
    <w:rsid w:val="00752E55"/>
    <w:rsid w:val="00770133"/>
    <w:rsid w:val="00774A8F"/>
    <w:rsid w:val="00776BF7"/>
    <w:rsid w:val="00794CAE"/>
    <w:rsid w:val="007F01FC"/>
    <w:rsid w:val="007F2829"/>
    <w:rsid w:val="007F6492"/>
    <w:rsid w:val="0080665C"/>
    <w:rsid w:val="008150C8"/>
    <w:rsid w:val="008156BC"/>
    <w:rsid w:val="008324A3"/>
    <w:rsid w:val="0084498D"/>
    <w:rsid w:val="0085767D"/>
    <w:rsid w:val="0086786C"/>
    <w:rsid w:val="00894DD1"/>
    <w:rsid w:val="008A2D4E"/>
    <w:rsid w:val="008A45D5"/>
    <w:rsid w:val="008B5A7C"/>
    <w:rsid w:val="008B5EE4"/>
    <w:rsid w:val="008D403F"/>
    <w:rsid w:val="008D44F9"/>
    <w:rsid w:val="008D4D5A"/>
    <w:rsid w:val="008D4E7B"/>
    <w:rsid w:val="008E7EC2"/>
    <w:rsid w:val="008F503E"/>
    <w:rsid w:val="008F6A33"/>
    <w:rsid w:val="00904B50"/>
    <w:rsid w:val="00907E6E"/>
    <w:rsid w:val="00910E5C"/>
    <w:rsid w:val="0091103A"/>
    <w:rsid w:val="00954EC3"/>
    <w:rsid w:val="00967F7B"/>
    <w:rsid w:val="00972C88"/>
    <w:rsid w:val="00994746"/>
    <w:rsid w:val="009D1124"/>
    <w:rsid w:val="009D28A9"/>
    <w:rsid w:val="009E5B71"/>
    <w:rsid w:val="009F135E"/>
    <w:rsid w:val="00A07217"/>
    <w:rsid w:val="00A1334D"/>
    <w:rsid w:val="00A14B42"/>
    <w:rsid w:val="00A23647"/>
    <w:rsid w:val="00A2477B"/>
    <w:rsid w:val="00A3605C"/>
    <w:rsid w:val="00A374C1"/>
    <w:rsid w:val="00A6663A"/>
    <w:rsid w:val="00A80E18"/>
    <w:rsid w:val="00A824D6"/>
    <w:rsid w:val="00A849D2"/>
    <w:rsid w:val="00A909E6"/>
    <w:rsid w:val="00AB79BB"/>
    <w:rsid w:val="00AC3F9B"/>
    <w:rsid w:val="00AF741A"/>
    <w:rsid w:val="00B17E91"/>
    <w:rsid w:val="00B825DA"/>
    <w:rsid w:val="00B85C35"/>
    <w:rsid w:val="00B93266"/>
    <w:rsid w:val="00BA0537"/>
    <w:rsid w:val="00BB452F"/>
    <w:rsid w:val="00BB4C9D"/>
    <w:rsid w:val="00BC5106"/>
    <w:rsid w:val="00BD38B7"/>
    <w:rsid w:val="00BE4F23"/>
    <w:rsid w:val="00BF1B90"/>
    <w:rsid w:val="00C03AE5"/>
    <w:rsid w:val="00C06057"/>
    <w:rsid w:val="00C15BA6"/>
    <w:rsid w:val="00C20E8A"/>
    <w:rsid w:val="00C37301"/>
    <w:rsid w:val="00C51393"/>
    <w:rsid w:val="00C54092"/>
    <w:rsid w:val="00CB47BB"/>
    <w:rsid w:val="00CB6710"/>
    <w:rsid w:val="00CB730C"/>
    <w:rsid w:val="00CC0E52"/>
    <w:rsid w:val="00CD7D87"/>
    <w:rsid w:val="00D00D6E"/>
    <w:rsid w:val="00D322D1"/>
    <w:rsid w:val="00D56442"/>
    <w:rsid w:val="00D83F8C"/>
    <w:rsid w:val="00D840A1"/>
    <w:rsid w:val="00D93C43"/>
    <w:rsid w:val="00DC39E1"/>
    <w:rsid w:val="00DD6277"/>
    <w:rsid w:val="00DD6289"/>
    <w:rsid w:val="00DE6BC9"/>
    <w:rsid w:val="00DF078B"/>
    <w:rsid w:val="00E227A6"/>
    <w:rsid w:val="00E25D30"/>
    <w:rsid w:val="00E307E2"/>
    <w:rsid w:val="00E315AB"/>
    <w:rsid w:val="00E64271"/>
    <w:rsid w:val="00EB2754"/>
    <w:rsid w:val="00EB7621"/>
    <w:rsid w:val="00EC08F5"/>
    <w:rsid w:val="00ED5CE7"/>
    <w:rsid w:val="00ED68D3"/>
    <w:rsid w:val="00EE00FC"/>
    <w:rsid w:val="00F14ACA"/>
    <w:rsid w:val="00F176D0"/>
    <w:rsid w:val="00F37C2E"/>
    <w:rsid w:val="00F420F3"/>
    <w:rsid w:val="00F92153"/>
    <w:rsid w:val="00FA0A9A"/>
    <w:rsid w:val="00FA72AC"/>
    <w:rsid w:val="00FC0203"/>
    <w:rsid w:val="00FC67DA"/>
    <w:rsid w:val="00FF5619"/>
    <w:rsid w:val="1F779550"/>
    <w:rsid w:val="2023183D"/>
    <w:rsid w:val="31585181"/>
    <w:rsid w:val="3E27617A"/>
    <w:rsid w:val="79A1A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F560CF7"/>
  <w15:chartTrackingRefBased/>
  <w15:docId w15:val="{0BD71C51-A502-0E45-B276-A79B296C2A9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uppressAutoHyphens/>
    </w:pPr>
    <w:rPr>
      <w:rFonts w:ascii="Arial" w:hAnsi="Arial" w:cs="Arial"/>
      <w:sz w:val="24"/>
      <w:szCs w:val="24"/>
      <w:lang w:eastAsia="zh-CN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Tekstpodstawowy"/>
    <w:qFormat/>
    <w:pPr>
      <w:numPr>
        <w:ilvl w:val="2"/>
        <w:numId w:val="1"/>
      </w:numPr>
      <w:spacing w:before="280" w:after="280"/>
      <w:outlineLvl w:val="2"/>
    </w:pPr>
    <w:rPr>
      <w:rFonts w:ascii="Times New Roman" w:hAnsi="Times New Roman" w:cs="Times New Roman"/>
      <w:b/>
      <w:bCs/>
      <w:sz w:val="27"/>
      <w:szCs w:val="27"/>
      <w:lang w:val="x-none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WW8Num1z0" w:customStyle="1">
    <w:name w:val="WW8Num1z0"/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2z0" w:customStyle="1">
    <w:name w:val="WW8Num2z0"/>
    <w:rPr>
      <w:rFonts w:ascii="Calibri" w:hAnsi="Calibri" w:eastAsia="Calibri" w:cs="Times New Roman"/>
      <w:sz w:val="22"/>
      <w:szCs w:val="22"/>
      <w:lang w:eastAsia="en-US"/>
    </w:rPr>
  </w:style>
  <w:style w:type="character" w:styleId="WW8Num3z0" w:customStyle="1">
    <w:name w:val="WW8Num3z0"/>
    <w:rPr>
      <w:rFonts w:ascii="Calibri" w:hAnsi="Calibri" w:cs="Calibri"/>
      <w:sz w:val="22"/>
      <w:szCs w:val="22"/>
    </w:rPr>
  </w:style>
  <w:style w:type="character" w:styleId="WW8Num4z0" w:customStyle="1">
    <w:name w:val="WW8Num4z0"/>
    <w:rPr>
      <w:rFonts w:ascii="Calibri" w:hAnsi="Calibri" w:cs="Calibri"/>
      <w:sz w:val="22"/>
      <w:szCs w:val="22"/>
    </w:rPr>
  </w:style>
  <w:style w:type="character" w:styleId="WW8Num5z0" w:customStyle="1">
    <w:name w:val="WW8Num5z0"/>
    <w:rPr>
      <w:rFonts w:ascii="Calibri" w:hAnsi="Calibri" w:cs="Calibri"/>
      <w:sz w:val="22"/>
      <w:szCs w:val="22"/>
    </w:rPr>
  </w:style>
  <w:style w:type="character" w:styleId="WW8Num5z2" w:customStyle="1">
    <w:name w:val="WW8Num5z2"/>
  </w:style>
  <w:style w:type="character" w:styleId="WW8Num5z3" w:customStyle="1">
    <w:name w:val="WW8Num5z3"/>
  </w:style>
  <w:style w:type="character" w:styleId="WW8Num5z4" w:customStyle="1">
    <w:name w:val="WW8Num5z4"/>
  </w:style>
  <w:style w:type="character" w:styleId="WW8Num5z5" w:customStyle="1">
    <w:name w:val="WW8Num5z5"/>
  </w:style>
  <w:style w:type="character" w:styleId="WW8Num5z6" w:customStyle="1">
    <w:name w:val="WW8Num5z6"/>
  </w:style>
  <w:style w:type="character" w:styleId="WW8Num5z7" w:customStyle="1">
    <w:name w:val="WW8Num5z7"/>
  </w:style>
  <w:style w:type="character" w:styleId="WW8Num5z8" w:customStyle="1">
    <w:name w:val="WW8Num5z8"/>
  </w:style>
  <w:style w:type="character" w:styleId="WW8Num6z0" w:customStyle="1">
    <w:name w:val="WW8Num6z0"/>
    <w:rPr>
      <w:rFonts w:ascii="Calibri" w:hAnsi="Calibri" w:eastAsia="Calibri" w:cs="Times New Roman"/>
      <w:sz w:val="22"/>
      <w:szCs w:val="22"/>
    </w:rPr>
  </w:style>
  <w:style w:type="character" w:styleId="WW8Num7z0" w:customStyle="1">
    <w:name w:val="WW8Num7z0"/>
  </w:style>
  <w:style w:type="character" w:styleId="WW8Num8z0" w:customStyle="1">
    <w:name w:val="WW8Num8z0"/>
    <w:rPr>
      <w:rFonts w:ascii="Calibri" w:hAnsi="Calibri" w:eastAsia="Calibri" w:cs="Times New Roman"/>
      <w:b/>
      <w:bCs/>
      <w:sz w:val="22"/>
      <w:szCs w:val="22"/>
      <w:lang w:eastAsia="en-US"/>
    </w:rPr>
  </w:style>
  <w:style w:type="character" w:styleId="WW8Num9z0" w:customStyle="1">
    <w:name w:val="WW8Num9z0"/>
  </w:style>
  <w:style w:type="character" w:styleId="WW8Num9z1" w:customStyle="1">
    <w:name w:val="WW8Num9z1"/>
  </w:style>
  <w:style w:type="character" w:styleId="WW8Num9z2" w:customStyle="1">
    <w:name w:val="WW8Num9z2"/>
    <w:rPr>
      <w:rFonts w:cs="Calibri"/>
    </w:rPr>
  </w:style>
  <w:style w:type="character" w:styleId="WW8Num9z3" w:customStyle="1">
    <w:name w:val="WW8Num9z3"/>
  </w:style>
  <w:style w:type="character" w:styleId="WW8Num9z4" w:customStyle="1">
    <w:name w:val="WW8Num9z4"/>
  </w:style>
  <w:style w:type="character" w:styleId="WW8Num9z5" w:customStyle="1">
    <w:name w:val="WW8Num9z5"/>
  </w:style>
  <w:style w:type="character" w:styleId="WW8Num9z6" w:customStyle="1">
    <w:name w:val="WW8Num9z6"/>
  </w:style>
  <w:style w:type="character" w:styleId="WW8Num9z7" w:customStyle="1">
    <w:name w:val="WW8Num9z7"/>
  </w:style>
  <w:style w:type="character" w:styleId="WW8Num9z8" w:customStyle="1">
    <w:name w:val="WW8Num9z8"/>
  </w:style>
  <w:style w:type="character" w:styleId="WW8Num10z0" w:customStyle="1">
    <w:name w:val="WW8Num10z0"/>
    <w:rPr>
      <w:rFonts w:ascii="Calibri" w:hAnsi="Calibri" w:eastAsia="Calibri" w:cs="Times New Roman"/>
      <w:sz w:val="22"/>
      <w:szCs w:val="22"/>
      <w:lang w:eastAsia="en-US"/>
    </w:rPr>
  </w:style>
  <w:style w:type="character" w:styleId="WW8Num11z0" w:customStyle="1">
    <w:name w:val="WW8Num11z0"/>
    <w:rPr>
      <w:rFonts w:ascii="Calibri" w:hAnsi="Calibri" w:cs="Calibri"/>
      <w:sz w:val="22"/>
      <w:szCs w:val="22"/>
    </w:rPr>
  </w:style>
  <w:style w:type="character" w:styleId="WW8Num12z0" w:customStyle="1">
    <w:name w:val="WW8Num12z0"/>
    <w:rPr>
      <w:rFonts w:cs="Calibri"/>
    </w:rPr>
  </w:style>
  <w:style w:type="character" w:styleId="WW8Num13z0" w:customStyle="1">
    <w:name w:val="WW8Num13z0"/>
    <w:rPr>
      <w:rFonts w:cs="Calibri"/>
    </w:rPr>
  </w:style>
  <w:style w:type="character" w:styleId="WW8Num14z0" w:customStyle="1">
    <w:name w:val="WW8Num14z0"/>
    <w:rPr>
      <w:rFonts w:ascii="Calibri" w:hAnsi="Calibri" w:eastAsia="Calibri" w:cs="Times New Roman"/>
      <w:sz w:val="22"/>
      <w:szCs w:val="22"/>
      <w:lang w:eastAsia="en-US"/>
    </w:rPr>
  </w:style>
  <w:style w:type="character" w:styleId="WW8Num15z0" w:customStyle="1">
    <w:name w:val="WW8Num15z0"/>
    <w:rPr>
      <w:rFonts w:cs="Calibri"/>
    </w:rPr>
  </w:style>
  <w:style w:type="character" w:styleId="WW8Num16z0" w:customStyle="1">
    <w:name w:val="WW8Num16z0"/>
  </w:style>
  <w:style w:type="character" w:styleId="WW8Num16z1" w:customStyle="1">
    <w:name w:val="WW8Num16z1"/>
  </w:style>
  <w:style w:type="character" w:styleId="WW8Num16z2" w:customStyle="1">
    <w:name w:val="WW8Num16z2"/>
    <w:rPr>
      <w:rFonts w:cs="Calibri"/>
    </w:rPr>
  </w:style>
  <w:style w:type="character" w:styleId="WW8Num16z3" w:customStyle="1">
    <w:name w:val="WW8Num16z3"/>
  </w:style>
  <w:style w:type="character" w:styleId="WW8Num16z4" w:customStyle="1">
    <w:name w:val="WW8Num16z4"/>
  </w:style>
  <w:style w:type="character" w:styleId="WW8Num16z5" w:customStyle="1">
    <w:name w:val="WW8Num16z5"/>
  </w:style>
  <w:style w:type="character" w:styleId="WW8Num16z6" w:customStyle="1">
    <w:name w:val="WW8Num16z6"/>
  </w:style>
  <w:style w:type="character" w:styleId="WW8Num16z7" w:customStyle="1">
    <w:name w:val="WW8Num16z7"/>
  </w:style>
  <w:style w:type="character" w:styleId="WW8Num16z8" w:customStyle="1">
    <w:name w:val="WW8Num16z8"/>
  </w:style>
  <w:style w:type="character" w:styleId="WW8Num17z0" w:customStyle="1">
    <w:name w:val="WW8Num17z0"/>
    <w:rPr>
      <w:rFonts w:cs="Calibri"/>
    </w:rPr>
  </w:style>
  <w:style w:type="character" w:styleId="WW8Num18z0" w:customStyle="1">
    <w:name w:val="WW8Num18z0"/>
    <w:rPr>
      <w:rFonts w:hint="default" w:ascii="Symbol" w:hAnsi="Symbol" w:cs="Symbol"/>
      <w:sz w:val="22"/>
      <w:szCs w:val="22"/>
      <w:shd w:val="clear" w:color="auto" w:fill="FFFFFF"/>
    </w:rPr>
  </w:style>
  <w:style w:type="character" w:styleId="WW8Num19z0" w:customStyle="1">
    <w:name w:val="WW8Num19z0"/>
    <w:rPr>
      <w:rFonts w:hint="default" w:cs="Calibri"/>
    </w:rPr>
  </w:style>
  <w:style w:type="character" w:styleId="WW8Num20z0" w:customStyle="1">
    <w:name w:val="WW8Num20z0"/>
    <w:rPr>
      <w:rFonts w:ascii="Calibri" w:hAnsi="Calibri" w:eastAsia="Calibri" w:cs="Times New Roman"/>
      <w:sz w:val="22"/>
      <w:szCs w:val="22"/>
      <w:lang w:eastAsia="en-US"/>
    </w:rPr>
  </w:style>
  <w:style w:type="character" w:styleId="WW8Num21z0" w:customStyle="1">
    <w:name w:val="WW8Num21z0"/>
  </w:style>
  <w:style w:type="character" w:styleId="WW8Num22z0" w:customStyle="1">
    <w:name w:val="WW8Num22z0"/>
    <w:rPr>
      <w:rFonts w:cs="Calibri"/>
    </w:rPr>
  </w:style>
  <w:style w:type="character" w:styleId="WW8Num23z0" w:customStyle="1">
    <w:name w:val="WW8Num23z0"/>
    <w:rPr>
      <w:rFonts w:ascii="Calibri" w:hAnsi="Calibri" w:cs="Calibri"/>
      <w:sz w:val="22"/>
      <w:szCs w:val="22"/>
    </w:rPr>
  </w:style>
  <w:style w:type="character" w:styleId="WW8Num24z0" w:customStyle="1">
    <w:name w:val="WW8Num24z0"/>
    <w:rPr>
      <w:rFonts w:ascii="Calibri" w:hAnsi="Calibri" w:eastAsia="Calibri" w:cs="Times New Roman"/>
      <w:b/>
      <w:bCs/>
      <w:sz w:val="22"/>
      <w:szCs w:val="22"/>
      <w:lang w:eastAsia="en-US"/>
    </w:rPr>
  </w:style>
  <w:style w:type="character" w:styleId="WW8Num25z0" w:customStyle="1">
    <w:name w:val="WW8Num25z0"/>
  </w:style>
  <w:style w:type="character" w:styleId="WW8Num26z0" w:customStyle="1">
    <w:name w:val="WW8Num26z0"/>
    <w:rPr>
      <w:rFonts w:ascii="Calibri" w:hAnsi="Calibri" w:cs="Calibri"/>
      <w:sz w:val="22"/>
      <w:szCs w:val="22"/>
    </w:rPr>
  </w:style>
  <w:style w:type="character" w:styleId="WW8Num26z2" w:customStyle="1">
    <w:name w:val="WW8Num26z2"/>
    <w:rPr>
      <w:rFonts w:hint="default"/>
    </w:rPr>
  </w:style>
  <w:style w:type="character" w:styleId="WW8Num26z3" w:customStyle="1">
    <w:name w:val="WW8Num26z3"/>
  </w:style>
  <w:style w:type="character" w:styleId="WW8Num26z4" w:customStyle="1">
    <w:name w:val="WW8Num26z4"/>
  </w:style>
  <w:style w:type="character" w:styleId="WW8Num26z5" w:customStyle="1">
    <w:name w:val="WW8Num26z5"/>
  </w:style>
  <w:style w:type="character" w:styleId="WW8Num26z6" w:customStyle="1">
    <w:name w:val="WW8Num26z6"/>
  </w:style>
  <w:style w:type="character" w:styleId="WW8Num26z7" w:customStyle="1">
    <w:name w:val="WW8Num26z7"/>
  </w:style>
  <w:style w:type="character" w:styleId="WW8Num26z8" w:customStyle="1">
    <w:name w:val="WW8Num26z8"/>
  </w:style>
  <w:style w:type="character" w:styleId="WW8Num27z0" w:customStyle="1">
    <w:name w:val="WW8Num27z0"/>
    <w:rPr>
      <w:rFonts w:cs="Calibri"/>
    </w:rPr>
  </w:style>
  <w:style w:type="character" w:styleId="WW8Num28z0" w:customStyle="1">
    <w:name w:val="WW8Num28z0"/>
    <w:rPr>
      <w:rFonts w:hint="default"/>
      <w:lang w:eastAsia="en-US"/>
    </w:rPr>
  </w:style>
  <w:style w:type="character" w:styleId="WW8Num29z0" w:customStyle="1">
    <w:name w:val="WW8Num29z0"/>
    <w:rPr>
      <w:rFonts w:cs="Calibri"/>
    </w:rPr>
  </w:style>
  <w:style w:type="character" w:styleId="WW8Num29z1" w:customStyle="1">
    <w:name w:val="WW8Num29z1"/>
  </w:style>
  <w:style w:type="character" w:styleId="WW8Num29z2" w:customStyle="1">
    <w:name w:val="WW8Num29z2"/>
  </w:style>
  <w:style w:type="character" w:styleId="WW8Num29z3" w:customStyle="1">
    <w:name w:val="WW8Num29z3"/>
  </w:style>
  <w:style w:type="character" w:styleId="WW8Num29z4" w:customStyle="1">
    <w:name w:val="WW8Num29z4"/>
  </w:style>
  <w:style w:type="character" w:styleId="WW8Num29z5" w:customStyle="1">
    <w:name w:val="WW8Num29z5"/>
  </w:style>
  <w:style w:type="character" w:styleId="WW8Num29z6" w:customStyle="1">
    <w:name w:val="WW8Num29z6"/>
  </w:style>
  <w:style w:type="character" w:styleId="WW8Num29z7" w:customStyle="1">
    <w:name w:val="WW8Num29z7"/>
  </w:style>
  <w:style w:type="character" w:styleId="WW8Num29z8" w:customStyle="1">
    <w:name w:val="WW8Num29z8"/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1" w:customStyle="1">
    <w:name w:val="WW8Num3z1"/>
  </w:style>
  <w:style w:type="character" w:styleId="WW8Num3z2" w:customStyle="1">
    <w:name w:val="WW8Num3z2"/>
  </w:style>
  <w:style w:type="character" w:styleId="WW8Num3z3" w:customStyle="1">
    <w:name w:val="WW8Num3z3"/>
  </w:style>
  <w:style w:type="character" w:styleId="WW8Num3z4" w:customStyle="1">
    <w:name w:val="WW8Num3z4"/>
  </w:style>
  <w:style w:type="character" w:styleId="WW8Num3z5" w:customStyle="1">
    <w:name w:val="WW8Num3z5"/>
  </w:style>
  <w:style w:type="character" w:styleId="WW8Num3z6" w:customStyle="1">
    <w:name w:val="WW8Num3z6"/>
  </w:style>
  <w:style w:type="character" w:styleId="WW8Num3z7" w:customStyle="1">
    <w:name w:val="WW8Num3z7"/>
  </w:style>
  <w:style w:type="character" w:styleId="WW8Num3z8" w:customStyle="1">
    <w:name w:val="WW8Num3z8"/>
  </w:style>
  <w:style w:type="character" w:styleId="WW8Num4z1" w:customStyle="1">
    <w:name w:val="WW8Num4z1"/>
  </w:style>
  <w:style w:type="character" w:styleId="WW8Num4z2" w:customStyle="1">
    <w:name w:val="WW8Num4z2"/>
  </w:style>
  <w:style w:type="character" w:styleId="WW8Num4z3" w:customStyle="1">
    <w:name w:val="WW8Num4z3"/>
  </w:style>
  <w:style w:type="character" w:styleId="WW8Num4z4" w:customStyle="1">
    <w:name w:val="WW8Num4z4"/>
  </w:style>
  <w:style w:type="character" w:styleId="WW8Num4z5" w:customStyle="1">
    <w:name w:val="WW8Num4z5"/>
  </w:style>
  <w:style w:type="character" w:styleId="WW8Num4z6" w:customStyle="1">
    <w:name w:val="WW8Num4z6"/>
  </w:style>
  <w:style w:type="character" w:styleId="WW8Num4z7" w:customStyle="1">
    <w:name w:val="WW8Num4z7"/>
  </w:style>
  <w:style w:type="character" w:styleId="WW8Num4z8" w:customStyle="1">
    <w:name w:val="WW8Num4z8"/>
  </w:style>
  <w:style w:type="character" w:styleId="WW8Num5z1" w:customStyle="1">
    <w:name w:val="WW8Num5z1"/>
  </w:style>
  <w:style w:type="character" w:styleId="WW8Num6z1" w:customStyle="1">
    <w:name w:val="WW8Num6z1"/>
  </w:style>
  <w:style w:type="character" w:styleId="WW8Num6z2" w:customStyle="1">
    <w:name w:val="WW8Num6z2"/>
  </w:style>
  <w:style w:type="character" w:styleId="WW8Num6z3" w:customStyle="1">
    <w:name w:val="WW8Num6z3"/>
  </w:style>
  <w:style w:type="character" w:styleId="WW8Num6z4" w:customStyle="1">
    <w:name w:val="WW8Num6z4"/>
  </w:style>
  <w:style w:type="character" w:styleId="WW8Num6z5" w:customStyle="1">
    <w:name w:val="WW8Num6z5"/>
  </w:style>
  <w:style w:type="character" w:styleId="WW8Num6z6" w:customStyle="1">
    <w:name w:val="WW8Num6z6"/>
  </w:style>
  <w:style w:type="character" w:styleId="WW8Num6z7" w:customStyle="1">
    <w:name w:val="WW8Num6z7"/>
  </w:style>
  <w:style w:type="character" w:styleId="WW8Num6z8" w:customStyle="1">
    <w:name w:val="WW8Num6z8"/>
  </w:style>
  <w:style w:type="character" w:styleId="WW8Num7z1" w:customStyle="1">
    <w:name w:val="WW8Num7z1"/>
    <w:rPr>
      <w:rFonts w:ascii="Calibri" w:hAnsi="Calibri" w:cs="Calibri"/>
      <w:sz w:val="22"/>
      <w:szCs w:val="22"/>
    </w:rPr>
  </w:style>
  <w:style w:type="character" w:styleId="WW8Num7z2" w:customStyle="1">
    <w:name w:val="WW8Num7z2"/>
  </w:style>
  <w:style w:type="character" w:styleId="WW8Num7z3" w:customStyle="1">
    <w:name w:val="WW8Num7z3"/>
  </w:style>
  <w:style w:type="character" w:styleId="WW8Num7z4" w:customStyle="1">
    <w:name w:val="WW8Num7z4"/>
  </w:style>
  <w:style w:type="character" w:styleId="WW8Num7z5" w:customStyle="1">
    <w:name w:val="WW8Num7z5"/>
  </w:style>
  <w:style w:type="character" w:styleId="WW8Num7z6" w:customStyle="1">
    <w:name w:val="WW8Num7z6"/>
  </w:style>
  <w:style w:type="character" w:styleId="WW8Num7z7" w:customStyle="1">
    <w:name w:val="WW8Num7z7"/>
  </w:style>
  <w:style w:type="character" w:styleId="WW8Num7z8" w:customStyle="1">
    <w:name w:val="WW8Num7z8"/>
  </w:style>
  <w:style w:type="character" w:styleId="WW8Num8z1" w:customStyle="1">
    <w:name w:val="WW8Num8z1"/>
  </w:style>
  <w:style w:type="character" w:styleId="WW8Num8z2" w:customStyle="1">
    <w:name w:val="WW8Num8z2"/>
  </w:style>
  <w:style w:type="character" w:styleId="WW8Num8z3" w:customStyle="1">
    <w:name w:val="WW8Num8z3"/>
  </w:style>
  <w:style w:type="character" w:styleId="WW8Num8z4" w:customStyle="1">
    <w:name w:val="WW8Num8z4"/>
  </w:style>
  <w:style w:type="character" w:styleId="WW8Num8z5" w:customStyle="1">
    <w:name w:val="WW8Num8z5"/>
  </w:style>
  <w:style w:type="character" w:styleId="WW8Num8z6" w:customStyle="1">
    <w:name w:val="WW8Num8z6"/>
  </w:style>
  <w:style w:type="character" w:styleId="WW8Num8z7" w:customStyle="1">
    <w:name w:val="WW8Num8z7"/>
  </w:style>
  <w:style w:type="character" w:styleId="WW8Num8z8" w:customStyle="1">
    <w:name w:val="WW8Num8z8"/>
  </w:style>
  <w:style w:type="character" w:styleId="WW8Num10z1" w:customStyle="1">
    <w:name w:val="WW8Num10z1"/>
  </w:style>
  <w:style w:type="character" w:styleId="WW8Num10z2" w:customStyle="1">
    <w:name w:val="WW8Num10z2"/>
  </w:style>
  <w:style w:type="character" w:styleId="WW8Num10z3" w:customStyle="1">
    <w:name w:val="WW8Num10z3"/>
  </w:style>
  <w:style w:type="character" w:styleId="WW8Num10z4" w:customStyle="1">
    <w:name w:val="WW8Num10z4"/>
  </w:style>
  <w:style w:type="character" w:styleId="WW8Num10z5" w:customStyle="1">
    <w:name w:val="WW8Num10z5"/>
  </w:style>
  <w:style w:type="character" w:styleId="WW8Num10z6" w:customStyle="1">
    <w:name w:val="WW8Num10z6"/>
  </w:style>
  <w:style w:type="character" w:styleId="WW8Num10z7" w:customStyle="1">
    <w:name w:val="WW8Num10z7"/>
  </w:style>
  <w:style w:type="character" w:styleId="WW8Num10z8" w:customStyle="1">
    <w:name w:val="WW8Num10z8"/>
  </w:style>
  <w:style w:type="character" w:styleId="WW8Num11z1" w:customStyle="1">
    <w:name w:val="WW8Num11z1"/>
  </w:style>
  <w:style w:type="character" w:styleId="WW8Num11z2" w:customStyle="1">
    <w:name w:val="WW8Num11z2"/>
  </w:style>
  <w:style w:type="character" w:styleId="WW8Num11z3" w:customStyle="1">
    <w:name w:val="WW8Num11z3"/>
  </w:style>
  <w:style w:type="character" w:styleId="WW8Num11z4" w:customStyle="1">
    <w:name w:val="WW8Num11z4"/>
  </w:style>
  <w:style w:type="character" w:styleId="WW8Num11z5" w:customStyle="1">
    <w:name w:val="WW8Num11z5"/>
  </w:style>
  <w:style w:type="character" w:styleId="WW8Num11z6" w:customStyle="1">
    <w:name w:val="WW8Num11z6"/>
  </w:style>
  <w:style w:type="character" w:styleId="WW8Num11z7" w:customStyle="1">
    <w:name w:val="WW8Num11z7"/>
  </w:style>
  <w:style w:type="character" w:styleId="WW8Num11z8" w:customStyle="1">
    <w:name w:val="WW8Num11z8"/>
  </w:style>
  <w:style w:type="character" w:styleId="WW8Num12z1" w:customStyle="1">
    <w:name w:val="WW8Num12z1"/>
  </w:style>
  <w:style w:type="character" w:styleId="WW8Num12z2" w:customStyle="1">
    <w:name w:val="WW8Num12z2"/>
  </w:style>
  <w:style w:type="character" w:styleId="WW8Num12z3" w:customStyle="1">
    <w:name w:val="WW8Num12z3"/>
  </w:style>
  <w:style w:type="character" w:styleId="WW8Num12z4" w:customStyle="1">
    <w:name w:val="WW8Num12z4"/>
  </w:style>
  <w:style w:type="character" w:styleId="WW8Num12z5" w:customStyle="1">
    <w:name w:val="WW8Num12z5"/>
  </w:style>
  <w:style w:type="character" w:styleId="WW8Num12z6" w:customStyle="1">
    <w:name w:val="WW8Num12z6"/>
  </w:style>
  <w:style w:type="character" w:styleId="WW8Num12z7" w:customStyle="1">
    <w:name w:val="WW8Num12z7"/>
  </w:style>
  <w:style w:type="character" w:styleId="WW8Num12z8" w:customStyle="1">
    <w:name w:val="WW8Num12z8"/>
  </w:style>
  <w:style w:type="character" w:styleId="WW8Num13z1" w:customStyle="1">
    <w:name w:val="WW8Num13z1"/>
  </w:style>
  <w:style w:type="character" w:styleId="WW8Num13z2" w:customStyle="1">
    <w:name w:val="WW8Num13z2"/>
  </w:style>
  <w:style w:type="character" w:styleId="WW8Num13z3" w:customStyle="1">
    <w:name w:val="WW8Num13z3"/>
  </w:style>
  <w:style w:type="character" w:styleId="WW8Num13z4" w:customStyle="1">
    <w:name w:val="WW8Num13z4"/>
  </w:style>
  <w:style w:type="character" w:styleId="WW8Num13z5" w:customStyle="1">
    <w:name w:val="WW8Num13z5"/>
  </w:style>
  <w:style w:type="character" w:styleId="WW8Num13z6" w:customStyle="1">
    <w:name w:val="WW8Num13z6"/>
  </w:style>
  <w:style w:type="character" w:styleId="WW8Num13z7" w:customStyle="1">
    <w:name w:val="WW8Num13z7"/>
  </w:style>
  <w:style w:type="character" w:styleId="WW8Num13z8" w:customStyle="1">
    <w:name w:val="WW8Num13z8"/>
  </w:style>
  <w:style w:type="character" w:styleId="WW8Num14z1" w:customStyle="1">
    <w:name w:val="WW8Num14z1"/>
  </w:style>
  <w:style w:type="character" w:styleId="WW8Num14z2" w:customStyle="1">
    <w:name w:val="WW8Num14z2"/>
  </w:style>
  <w:style w:type="character" w:styleId="WW8Num14z3" w:customStyle="1">
    <w:name w:val="WW8Num14z3"/>
  </w:style>
  <w:style w:type="character" w:styleId="WW8Num14z4" w:customStyle="1">
    <w:name w:val="WW8Num14z4"/>
  </w:style>
  <w:style w:type="character" w:styleId="WW8Num14z5" w:customStyle="1">
    <w:name w:val="WW8Num14z5"/>
  </w:style>
  <w:style w:type="character" w:styleId="WW8Num14z6" w:customStyle="1">
    <w:name w:val="WW8Num14z6"/>
  </w:style>
  <w:style w:type="character" w:styleId="WW8Num14z7" w:customStyle="1">
    <w:name w:val="WW8Num14z7"/>
  </w:style>
  <w:style w:type="character" w:styleId="WW8Num14z8" w:customStyle="1">
    <w:name w:val="WW8Num14z8"/>
  </w:style>
  <w:style w:type="character" w:styleId="WW8Num15z1" w:customStyle="1">
    <w:name w:val="WW8Num15z1"/>
  </w:style>
  <w:style w:type="character" w:styleId="WW8Num15z2" w:customStyle="1">
    <w:name w:val="WW8Num15z2"/>
    <w:rPr>
      <w:rFonts w:cs="Calibri"/>
    </w:rPr>
  </w:style>
  <w:style w:type="character" w:styleId="WW8Num15z3" w:customStyle="1">
    <w:name w:val="WW8Num15z3"/>
  </w:style>
  <w:style w:type="character" w:styleId="WW8Num15z4" w:customStyle="1">
    <w:name w:val="WW8Num15z4"/>
  </w:style>
  <w:style w:type="character" w:styleId="WW8Num15z5" w:customStyle="1">
    <w:name w:val="WW8Num15z5"/>
  </w:style>
  <w:style w:type="character" w:styleId="WW8Num15z6" w:customStyle="1">
    <w:name w:val="WW8Num15z6"/>
  </w:style>
  <w:style w:type="character" w:styleId="WW8Num15z7" w:customStyle="1">
    <w:name w:val="WW8Num15z7"/>
  </w:style>
  <w:style w:type="character" w:styleId="WW8Num15z8" w:customStyle="1">
    <w:name w:val="WW8Num15z8"/>
  </w:style>
  <w:style w:type="character" w:styleId="WW8Num17z1" w:customStyle="1">
    <w:name w:val="WW8Num17z1"/>
  </w:style>
  <w:style w:type="character" w:styleId="WW8Num17z2" w:customStyle="1">
    <w:name w:val="WW8Num17z2"/>
  </w:style>
  <w:style w:type="character" w:styleId="WW8Num17z3" w:customStyle="1">
    <w:name w:val="WW8Num17z3"/>
  </w:style>
  <w:style w:type="character" w:styleId="WW8Num17z4" w:customStyle="1">
    <w:name w:val="WW8Num17z4"/>
  </w:style>
  <w:style w:type="character" w:styleId="WW8Num17z5" w:customStyle="1">
    <w:name w:val="WW8Num17z5"/>
  </w:style>
  <w:style w:type="character" w:styleId="WW8Num17z6" w:customStyle="1">
    <w:name w:val="WW8Num17z6"/>
  </w:style>
  <w:style w:type="character" w:styleId="WW8Num17z7" w:customStyle="1">
    <w:name w:val="WW8Num17z7"/>
  </w:style>
  <w:style w:type="character" w:styleId="WW8Num17z8" w:customStyle="1">
    <w:name w:val="WW8Num17z8"/>
  </w:style>
  <w:style w:type="character" w:styleId="WW8Num18z1" w:customStyle="1">
    <w:name w:val="WW8Num18z1"/>
  </w:style>
  <w:style w:type="character" w:styleId="WW8Num18z2" w:customStyle="1">
    <w:name w:val="WW8Num18z2"/>
  </w:style>
  <w:style w:type="character" w:styleId="WW8Num18z3" w:customStyle="1">
    <w:name w:val="WW8Num18z3"/>
  </w:style>
  <w:style w:type="character" w:styleId="WW8Num18z4" w:customStyle="1">
    <w:name w:val="WW8Num18z4"/>
  </w:style>
  <w:style w:type="character" w:styleId="WW8Num18z5" w:customStyle="1">
    <w:name w:val="WW8Num18z5"/>
  </w:style>
  <w:style w:type="character" w:styleId="WW8Num18z6" w:customStyle="1">
    <w:name w:val="WW8Num18z6"/>
  </w:style>
  <w:style w:type="character" w:styleId="WW8Num18z7" w:customStyle="1">
    <w:name w:val="WW8Num18z7"/>
  </w:style>
  <w:style w:type="character" w:styleId="WW8Num18z8" w:customStyle="1">
    <w:name w:val="WW8Num18z8"/>
  </w:style>
  <w:style w:type="character" w:styleId="WW8Num19z1" w:customStyle="1">
    <w:name w:val="WW8Num19z1"/>
  </w:style>
  <w:style w:type="character" w:styleId="WW8Num19z2" w:customStyle="1">
    <w:name w:val="WW8Num19z2"/>
  </w:style>
  <w:style w:type="character" w:styleId="WW8Num19z3" w:customStyle="1">
    <w:name w:val="WW8Num19z3"/>
  </w:style>
  <w:style w:type="character" w:styleId="WW8Num19z4" w:customStyle="1">
    <w:name w:val="WW8Num19z4"/>
  </w:style>
  <w:style w:type="character" w:styleId="WW8Num19z5" w:customStyle="1">
    <w:name w:val="WW8Num19z5"/>
  </w:style>
  <w:style w:type="character" w:styleId="WW8Num19z6" w:customStyle="1">
    <w:name w:val="WW8Num19z6"/>
  </w:style>
  <w:style w:type="character" w:styleId="WW8Num19z7" w:customStyle="1">
    <w:name w:val="WW8Num19z7"/>
  </w:style>
  <w:style w:type="character" w:styleId="WW8Num19z8" w:customStyle="1">
    <w:name w:val="WW8Num19z8"/>
  </w:style>
  <w:style w:type="character" w:styleId="WW8Num20z1" w:customStyle="1">
    <w:name w:val="WW8Num20z1"/>
  </w:style>
  <w:style w:type="character" w:styleId="WW8Num20z2" w:customStyle="1">
    <w:name w:val="WW8Num20z2"/>
  </w:style>
  <w:style w:type="character" w:styleId="WW8Num20z3" w:customStyle="1">
    <w:name w:val="WW8Num20z3"/>
  </w:style>
  <w:style w:type="character" w:styleId="WW8Num20z4" w:customStyle="1">
    <w:name w:val="WW8Num20z4"/>
  </w:style>
  <w:style w:type="character" w:styleId="WW8Num20z5" w:customStyle="1">
    <w:name w:val="WW8Num20z5"/>
  </w:style>
  <w:style w:type="character" w:styleId="WW8Num20z6" w:customStyle="1">
    <w:name w:val="WW8Num20z6"/>
  </w:style>
  <w:style w:type="character" w:styleId="WW8Num20z7" w:customStyle="1">
    <w:name w:val="WW8Num20z7"/>
  </w:style>
  <w:style w:type="character" w:styleId="WW8Num20z8" w:customStyle="1">
    <w:name w:val="WW8Num20z8"/>
  </w:style>
  <w:style w:type="character" w:styleId="WW8Num21z1" w:customStyle="1">
    <w:name w:val="WW8Num21z1"/>
  </w:style>
  <w:style w:type="character" w:styleId="WW8Num21z2" w:customStyle="1">
    <w:name w:val="WW8Num21z2"/>
  </w:style>
  <w:style w:type="character" w:styleId="WW8Num21z3" w:customStyle="1">
    <w:name w:val="WW8Num21z3"/>
  </w:style>
  <w:style w:type="character" w:styleId="WW8Num21z4" w:customStyle="1">
    <w:name w:val="WW8Num21z4"/>
  </w:style>
  <w:style w:type="character" w:styleId="WW8Num21z5" w:customStyle="1">
    <w:name w:val="WW8Num21z5"/>
  </w:style>
  <w:style w:type="character" w:styleId="WW8Num21z6" w:customStyle="1">
    <w:name w:val="WW8Num21z6"/>
  </w:style>
  <w:style w:type="character" w:styleId="WW8Num21z7" w:customStyle="1">
    <w:name w:val="WW8Num21z7"/>
  </w:style>
  <w:style w:type="character" w:styleId="WW8Num21z8" w:customStyle="1">
    <w:name w:val="WW8Num21z8"/>
  </w:style>
  <w:style w:type="character" w:styleId="WW8Num22z1" w:customStyle="1">
    <w:name w:val="WW8Num22z1"/>
  </w:style>
  <w:style w:type="character" w:styleId="WW8Num22z2" w:customStyle="1">
    <w:name w:val="WW8Num22z2"/>
  </w:style>
  <w:style w:type="character" w:styleId="WW8Num22z3" w:customStyle="1">
    <w:name w:val="WW8Num22z3"/>
  </w:style>
  <w:style w:type="character" w:styleId="WW8Num22z4" w:customStyle="1">
    <w:name w:val="WW8Num22z4"/>
  </w:style>
  <w:style w:type="character" w:styleId="WW8Num22z5" w:customStyle="1">
    <w:name w:val="WW8Num22z5"/>
  </w:style>
  <w:style w:type="character" w:styleId="WW8Num22z6" w:customStyle="1">
    <w:name w:val="WW8Num22z6"/>
  </w:style>
  <w:style w:type="character" w:styleId="WW8Num22z7" w:customStyle="1">
    <w:name w:val="WW8Num22z7"/>
  </w:style>
  <w:style w:type="character" w:styleId="WW8Num22z8" w:customStyle="1">
    <w:name w:val="WW8Num22z8"/>
  </w:style>
  <w:style w:type="character" w:styleId="WW8Num23z1" w:customStyle="1">
    <w:name w:val="WW8Num23z1"/>
  </w:style>
  <w:style w:type="character" w:styleId="WW8Num23z2" w:customStyle="1">
    <w:name w:val="WW8Num23z2"/>
  </w:style>
  <w:style w:type="character" w:styleId="WW8Num23z3" w:customStyle="1">
    <w:name w:val="WW8Num23z3"/>
  </w:style>
  <w:style w:type="character" w:styleId="WW8Num23z4" w:customStyle="1">
    <w:name w:val="WW8Num23z4"/>
  </w:style>
  <w:style w:type="character" w:styleId="WW8Num23z5" w:customStyle="1">
    <w:name w:val="WW8Num23z5"/>
  </w:style>
  <w:style w:type="character" w:styleId="WW8Num23z6" w:customStyle="1">
    <w:name w:val="WW8Num23z6"/>
  </w:style>
  <w:style w:type="character" w:styleId="WW8Num23z7" w:customStyle="1">
    <w:name w:val="WW8Num23z7"/>
  </w:style>
  <w:style w:type="character" w:styleId="WW8Num23z8" w:customStyle="1">
    <w:name w:val="WW8Num23z8"/>
  </w:style>
  <w:style w:type="character" w:styleId="WW8Num24z1" w:customStyle="1">
    <w:name w:val="WW8Num24z1"/>
  </w:style>
  <w:style w:type="character" w:styleId="WW8Num24z2" w:customStyle="1">
    <w:name w:val="WW8Num24z2"/>
    <w:rPr>
      <w:rFonts w:cs="Calibri"/>
    </w:rPr>
  </w:style>
  <w:style w:type="character" w:styleId="WW8Num24z3" w:customStyle="1">
    <w:name w:val="WW8Num24z3"/>
  </w:style>
  <w:style w:type="character" w:styleId="WW8Num24z4" w:customStyle="1">
    <w:name w:val="WW8Num24z4"/>
  </w:style>
  <w:style w:type="character" w:styleId="WW8Num24z5" w:customStyle="1">
    <w:name w:val="WW8Num24z5"/>
  </w:style>
  <w:style w:type="character" w:styleId="WW8Num24z6" w:customStyle="1">
    <w:name w:val="WW8Num24z6"/>
  </w:style>
  <w:style w:type="character" w:styleId="WW8Num24z7" w:customStyle="1">
    <w:name w:val="WW8Num24z7"/>
  </w:style>
  <w:style w:type="character" w:styleId="WW8Num24z8" w:customStyle="1">
    <w:name w:val="WW8Num24z8"/>
  </w:style>
  <w:style w:type="character" w:styleId="WW8Num25z1" w:customStyle="1">
    <w:name w:val="WW8Num25z1"/>
  </w:style>
  <w:style w:type="character" w:styleId="WW8Num25z2" w:customStyle="1">
    <w:name w:val="WW8Num25z2"/>
  </w:style>
  <w:style w:type="character" w:styleId="WW8Num25z3" w:customStyle="1">
    <w:name w:val="WW8Num25z3"/>
  </w:style>
  <w:style w:type="character" w:styleId="WW8Num25z4" w:customStyle="1">
    <w:name w:val="WW8Num25z4"/>
  </w:style>
  <w:style w:type="character" w:styleId="WW8Num25z5" w:customStyle="1">
    <w:name w:val="WW8Num25z5"/>
  </w:style>
  <w:style w:type="character" w:styleId="WW8Num25z6" w:customStyle="1">
    <w:name w:val="WW8Num25z6"/>
  </w:style>
  <w:style w:type="character" w:styleId="WW8Num25z7" w:customStyle="1">
    <w:name w:val="WW8Num25z7"/>
  </w:style>
  <w:style w:type="character" w:styleId="WW8Num25z8" w:customStyle="1">
    <w:name w:val="WW8Num25z8"/>
  </w:style>
  <w:style w:type="character" w:styleId="WW8Num26z1" w:customStyle="1">
    <w:name w:val="WW8Num26z1"/>
    <w:rPr>
      <w:rFonts w:hint="default" w:ascii="Courier New" w:hAnsi="Courier New" w:cs="Courier New"/>
    </w:rPr>
  </w:style>
  <w:style w:type="character" w:styleId="WW8Num27z1" w:customStyle="1">
    <w:name w:val="WW8Num27z1"/>
  </w:style>
  <w:style w:type="character" w:styleId="WW8Num27z2" w:customStyle="1">
    <w:name w:val="WW8Num27z2"/>
  </w:style>
  <w:style w:type="character" w:styleId="WW8Num27z3" w:customStyle="1">
    <w:name w:val="WW8Num27z3"/>
  </w:style>
  <w:style w:type="character" w:styleId="WW8Num27z4" w:customStyle="1">
    <w:name w:val="WW8Num27z4"/>
  </w:style>
  <w:style w:type="character" w:styleId="WW8Num27z5" w:customStyle="1">
    <w:name w:val="WW8Num27z5"/>
  </w:style>
  <w:style w:type="character" w:styleId="WW8Num27z6" w:customStyle="1">
    <w:name w:val="WW8Num27z6"/>
  </w:style>
  <w:style w:type="character" w:styleId="WW8Num27z7" w:customStyle="1">
    <w:name w:val="WW8Num27z7"/>
  </w:style>
  <w:style w:type="character" w:styleId="WW8Num27z8" w:customStyle="1">
    <w:name w:val="WW8Num27z8"/>
  </w:style>
  <w:style w:type="character" w:styleId="WW8Num28z1" w:customStyle="1">
    <w:name w:val="WW8Num28z1"/>
  </w:style>
  <w:style w:type="character" w:styleId="WW8Num28z2" w:customStyle="1">
    <w:name w:val="WW8Num28z2"/>
  </w:style>
  <w:style w:type="character" w:styleId="WW8Num28z3" w:customStyle="1">
    <w:name w:val="WW8Num28z3"/>
  </w:style>
  <w:style w:type="character" w:styleId="WW8Num28z4" w:customStyle="1">
    <w:name w:val="WW8Num28z4"/>
  </w:style>
  <w:style w:type="character" w:styleId="WW8Num28z5" w:customStyle="1">
    <w:name w:val="WW8Num28z5"/>
  </w:style>
  <w:style w:type="character" w:styleId="WW8Num28z6" w:customStyle="1">
    <w:name w:val="WW8Num28z6"/>
  </w:style>
  <w:style w:type="character" w:styleId="WW8Num28z7" w:customStyle="1">
    <w:name w:val="WW8Num28z7"/>
  </w:style>
  <w:style w:type="character" w:styleId="WW8Num28z8" w:customStyle="1">
    <w:name w:val="WW8Num28z8"/>
  </w:style>
  <w:style w:type="character" w:styleId="WW8Num30z0" w:customStyle="1">
    <w:name w:val="WW8Num30z0"/>
  </w:style>
  <w:style w:type="character" w:styleId="WW8Num30z1" w:customStyle="1">
    <w:name w:val="WW8Num30z1"/>
  </w:style>
  <w:style w:type="character" w:styleId="WW8Num30z2" w:customStyle="1">
    <w:name w:val="WW8Num30z2"/>
  </w:style>
  <w:style w:type="character" w:styleId="WW8Num30z3" w:customStyle="1">
    <w:name w:val="WW8Num30z3"/>
  </w:style>
  <w:style w:type="character" w:styleId="WW8Num30z4" w:customStyle="1">
    <w:name w:val="WW8Num30z4"/>
  </w:style>
  <w:style w:type="character" w:styleId="WW8Num30z5" w:customStyle="1">
    <w:name w:val="WW8Num30z5"/>
  </w:style>
  <w:style w:type="character" w:styleId="WW8Num30z6" w:customStyle="1">
    <w:name w:val="WW8Num30z6"/>
  </w:style>
  <w:style w:type="character" w:styleId="WW8Num30z7" w:customStyle="1">
    <w:name w:val="WW8Num30z7"/>
  </w:style>
  <w:style w:type="character" w:styleId="WW8Num30z8" w:customStyle="1">
    <w:name w:val="WW8Num30z8"/>
  </w:style>
  <w:style w:type="character" w:styleId="WW8Num31z0" w:customStyle="1">
    <w:name w:val="WW8Num31z0"/>
    <w:rPr>
      <w:rFonts w:cs="Calibri"/>
    </w:rPr>
  </w:style>
  <w:style w:type="character" w:styleId="WW8Num31z1" w:customStyle="1">
    <w:name w:val="WW8Num31z1"/>
  </w:style>
  <w:style w:type="character" w:styleId="WW8Num31z2" w:customStyle="1">
    <w:name w:val="WW8Num31z2"/>
  </w:style>
  <w:style w:type="character" w:styleId="WW8Num31z3" w:customStyle="1">
    <w:name w:val="WW8Num31z3"/>
  </w:style>
  <w:style w:type="character" w:styleId="WW8Num31z4" w:customStyle="1">
    <w:name w:val="WW8Num31z4"/>
  </w:style>
  <w:style w:type="character" w:styleId="WW8Num31z5" w:customStyle="1">
    <w:name w:val="WW8Num31z5"/>
  </w:style>
  <w:style w:type="character" w:styleId="WW8Num31z6" w:customStyle="1">
    <w:name w:val="WW8Num31z6"/>
  </w:style>
  <w:style w:type="character" w:styleId="WW8Num31z7" w:customStyle="1">
    <w:name w:val="WW8Num31z7"/>
  </w:style>
  <w:style w:type="character" w:styleId="WW8Num31z8" w:customStyle="1">
    <w:name w:val="WW8Num31z8"/>
  </w:style>
  <w:style w:type="character" w:styleId="WW8Num32z0" w:customStyle="1">
    <w:name w:val="WW8Num32z0"/>
  </w:style>
  <w:style w:type="character" w:styleId="WW8Num32z1" w:customStyle="1">
    <w:name w:val="WW8Num32z1"/>
  </w:style>
  <w:style w:type="character" w:styleId="WW8Num32z2" w:customStyle="1">
    <w:name w:val="WW8Num32z2"/>
  </w:style>
  <w:style w:type="character" w:styleId="WW8Num32z3" w:customStyle="1">
    <w:name w:val="WW8Num32z3"/>
  </w:style>
  <w:style w:type="character" w:styleId="WW8Num32z4" w:customStyle="1">
    <w:name w:val="WW8Num32z4"/>
  </w:style>
  <w:style w:type="character" w:styleId="WW8Num32z5" w:customStyle="1">
    <w:name w:val="WW8Num32z5"/>
  </w:style>
  <w:style w:type="character" w:styleId="WW8Num32z6" w:customStyle="1">
    <w:name w:val="WW8Num32z6"/>
  </w:style>
  <w:style w:type="character" w:styleId="WW8Num32z7" w:customStyle="1">
    <w:name w:val="WW8Num32z7"/>
  </w:style>
  <w:style w:type="character" w:styleId="WW8Num32z8" w:customStyle="1">
    <w:name w:val="WW8Num32z8"/>
  </w:style>
  <w:style w:type="character" w:styleId="WW8Num33z0" w:customStyle="1">
    <w:name w:val="WW8Num33z0"/>
    <w:rPr>
      <w:rFonts w:ascii="Calibri" w:hAnsi="Calibri" w:cs="Calibri"/>
      <w:sz w:val="22"/>
      <w:szCs w:val="22"/>
    </w:rPr>
  </w:style>
  <w:style w:type="character" w:styleId="WW8Num33z1" w:customStyle="1">
    <w:name w:val="WW8Num33z1"/>
  </w:style>
  <w:style w:type="character" w:styleId="WW8Num33z2" w:customStyle="1">
    <w:name w:val="WW8Num33z2"/>
  </w:style>
  <w:style w:type="character" w:styleId="WW8Num33z3" w:customStyle="1">
    <w:name w:val="WW8Num33z3"/>
  </w:style>
  <w:style w:type="character" w:styleId="WW8Num33z4" w:customStyle="1">
    <w:name w:val="WW8Num33z4"/>
  </w:style>
  <w:style w:type="character" w:styleId="WW8Num33z5" w:customStyle="1">
    <w:name w:val="WW8Num33z5"/>
  </w:style>
  <w:style w:type="character" w:styleId="WW8Num33z6" w:customStyle="1">
    <w:name w:val="WW8Num33z6"/>
  </w:style>
  <w:style w:type="character" w:styleId="WW8Num33z7" w:customStyle="1">
    <w:name w:val="WW8Num33z7"/>
  </w:style>
  <w:style w:type="character" w:styleId="WW8Num33z8" w:customStyle="1">
    <w:name w:val="WW8Num33z8"/>
  </w:style>
  <w:style w:type="character" w:styleId="WW8Num34z0" w:customStyle="1">
    <w:name w:val="WW8Num34z0"/>
    <w:rPr>
      <w:rFonts w:hint="default"/>
    </w:rPr>
  </w:style>
  <w:style w:type="character" w:styleId="WW8Num34z1" w:customStyle="1">
    <w:name w:val="WW8Num34z1"/>
    <w:rPr>
      <w:rFonts w:hint="default" w:ascii="Calibri" w:hAnsi="Calibri" w:eastAsia="Times New Roman" w:cs="Calibri"/>
    </w:rPr>
  </w:style>
  <w:style w:type="character" w:styleId="WW8Num34z2" w:customStyle="1">
    <w:name w:val="WW8Num34z2"/>
  </w:style>
  <w:style w:type="character" w:styleId="WW8Num34z3" w:customStyle="1">
    <w:name w:val="WW8Num34z3"/>
  </w:style>
  <w:style w:type="character" w:styleId="WW8Num34z4" w:customStyle="1">
    <w:name w:val="WW8Num34z4"/>
  </w:style>
  <w:style w:type="character" w:styleId="WW8Num34z5" w:customStyle="1">
    <w:name w:val="WW8Num34z5"/>
  </w:style>
  <w:style w:type="character" w:styleId="WW8Num34z6" w:customStyle="1">
    <w:name w:val="WW8Num34z6"/>
  </w:style>
  <w:style w:type="character" w:styleId="WW8Num34z7" w:customStyle="1">
    <w:name w:val="WW8Num34z7"/>
  </w:style>
  <w:style w:type="character" w:styleId="WW8Num34z8" w:customStyle="1">
    <w:name w:val="WW8Num34z8"/>
  </w:style>
  <w:style w:type="character" w:styleId="WW8Num35z0" w:customStyle="1">
    <w:name w:val="WW8Num35z0"/>
  </w:style>
  <w:style w:type="character" w:styleId="WW8Num35z1" w:customStyle="1">
    <w:name w:val="WW8Num35z1"/>
  </w:style>
  <w:style w:type="character" w:styleId="WW8Num35z2" w:customStyle="1">
    <w:name w:val="WW8Num35z2"/>
  </w:style>
  <w:style w:type="character" w:styleId="WW8Num35z3" w:customStyle="1">
    <w:name w:val="WW8Num35z3"/>
  </w:style>
  <w:style w:type="character" w:styleId="WW8Num35z4" w:customStyle="1">
    <w:name w:val="WW8Num35z4"/>
  </w:style>
  <w:style w:type="character" w:styleId="WW8Num35z5" w:customStyle="1">
    <w:name w:val="WW8Num35z5"/>
  </w:style>
  <w:style w:type="character" w:styleId="WW8Num35z6" w:customStyle="1">
    <w:name w:val="WW8Num35z6"/>
  </w:style>
  <w:style w:type="character" w:styleId="WW8Num35z7" w:customStyle="1">
    <w:name w:val="WW8Num35z7"/>
  </w:style>
  <w:style w:type="character" w:styleId="WW8Num35z8" w:customStyle="1">
    <w:name w:val="WW8Num35z8"/>
  </w:style>
  <w:style w:type="character" w:styleId="WW8Num36z0" w:customStyle="1">
    <w:name w:val="WW8Num36z0"/>
    <w:rPr>
      <w:rFonts w:ascii="Calibri" w:hAnsi="Calibri" w:eastAsia="Calibri" w:cs="Times New Roman"/>
      <w:b/>
      <w:bCs/>
      <w:sz w:val="22"/>
      <w:szCs w:val="22"/>
      <w:lang w:eastAsia="en-US"/>
    </w:rPr>
  </w:style>
  <w:style w:type="character" w:styleId="WW8Num36z1" w:customStyle="1">
    <w:name w:val="WW8Num36z1"/>
  </w:style>
  <w:style w:type="character" w:styleId="WW8Num36z2" w:customStyle="1">
    <w:name w:val="WW8Num36z2"/>
  </w:style>
  <w:style w:type="character" w:styleId="WW8Num36z3" w:customStyle="1">
    <w:name w:val="WW8Num36z3"/>
  </w:style>
  <w:style w:type="character" w:styleId="WW8Num36z4" w:customStyle="1">
    <w:name w:val="WW8Num36z4"/>
  </w:style>
  <w:style w:type="character" w:styleId="WW8Num36z5" w:customStyle="1">
    <w:name w:val="WW8Num36z5"/>
  </w:style>
  <w:style w:type="character" w:styleId="WW8Num36z6" w:customStyle="1">
    <w:name w:val="WW8Num36z6"/>
  </w:style>
  <w:style w:type="character" w:styleId="WW8Num36z7" w:customStyle="1">
    <w:name w:val="WW8Num36z7"/>
  </w:style>
  <w:style w:type="character" w:styleId="WW8Num36z8" w:customStyle="1">
    <w:name w:val="WW8Num36z8"/>
  </w:style>
  <w:style w:type="character" w:styleId="WW8Num37z0" w:customStyle="1">
    <w:name w:val="WW8Num37z0"/>
  </w:style>
  <w:style w:type="character" w:styleId="WW8Num37z1" w:customStyle="1">
    <w:name w:val="WW8Num37z1"/>
  </w:style>
  <w:style w:type="character" w:styleId="WW8Num37z2" w:customStyle="1">
    <w:name w:val="WW8Num37z2"/>
  </w:style>
  <w:style w:type="character" w:styleId="WW8Num37z3" w:customStyle="1">
    <w:name w:val="WW8Num37z3"/>
  </w:style>
  <w:style w:type="character" w:styleId="WW8Num37z4" w:customStyle="1">
    <w:name w:val="WW8Num37z4"/>
  </w:style>
  <w:style w:type="character" w:styleId="WW8Num37z5" w:customStyle="1">
    <w:name w:val="WW8Num37z5"/>
  </w:style>
  <w:style w:type="character" w:styleId="WW8Num37z6" w:customStyle="1">
    <w:name w:val="WW8Num37z6"/>
  </w:style>
  <w:style w:type="character" w:styleId="WW8Num37z7" w:customStyle="1">
    <w:name w:val="WW8Num37z7"/>
  </w:style>
  <w:style w:type="character" w:styleId="WW8Num37z8" w:customStyle="1">
    <w:name w:val="WW8Num37z8"/>
  </w:style>
  <w:style w:type="character" w:styleId="WW8Num38z0" w:customStyle="1">
    <w:name w:val="WW8Num38z0"/>
    <w:rPr>
      <w:rFonts w:ascii="Calibri" w:hAnsi="Calibri" w:cs="Calibri"/>
      <w:sz w:val="22"/>
      <w:szCs w:val="22"/>
    </w:rPr>
  </w:style>
  <w:style w:type="character" w:styleId="WW8Num38z1" w:customStyle="1">
    <w:name w:val="WW8Num38z1"/>
    <w:rPr>
      <w:rFonts w:ascii="Calibri" w:hAnsi="Calibri" w:cs="Calibri"/>
      <w:sz w:val="22"/>
      <w:szCs w:val="22"/>
    </w:rPr>
  </w:style>
  <w:style w:type="character" w:styleId="WW8Num38z2" w:customStyle="1">
    <w:name w:val="WW8Num38z2"/>
    <w:rPr>
      <w:rFonts w:hint="default"/>
    </w:rPr>
  </w:style>
  <w:style w:type="character" w:styleId="WW8Num38z3" w:customStyle="1">
    <w:name w:val="WW8Num38z3"/>
  </w:style>
  <w:style w:type="character" w:styleId="WW8Num38z4" w:customStyle="1">
    <w:name w:val="WW8Num38z4"/>
  </w:style>
  <w:style w:type="character" w:styleId="WW8Num38z5" w:customStyle="1">
    <w:name w:val="WW8Num38z5"/>
  </w:style>
  <w:style w:type="character" w:styleId="WW8Num38z6" w:customStyle="1">
    <w:name w:val="WW8Num38z6"/>
  </w:style>
  <w:style w:type="character" w:styleId="WW8Num38z7" w:customStyle="1">
    <w:name w:val="WW8Num38z7"/>
  </w:style>
  <w:style w:type="character" w:styleId="WW8Num38z8" w:customStyle="1">
    <w:name w:val="WW8Num38z8"/>
  </w:style>
  <w:style w:type="character" w:styleId="WW8Num39z0" w:customStyle="1">
    <w:name w:val="WW8Num39z0"/>
    <w:rPr>
      <w:rFonts w:cs="Calibri"/>
    </w:rPr>
  </w:style>
  <w:style w:type="character" w:styleId="WW8Num39z1" w:customStyle="1">
    <w:name w:val="WW8Num39z1"/>
  </w:style>
  <w:style w:type="character" w:styleId="WW8Num39z2" w:customStyle="1">
    <w:name w:val="WW8Num39z2"/>
  </w:style>
  <w:style w:type="character" w:styleId="WW8Num39z3" w:customStyle="1">
    <w:name w:val="WW8Num39z3"/>
  </w:style>
  <w:style w:type="character" w:styleId="WW8Num39z4" w:customStyle="1">
    <w:name w:val="WW8Num39z4"/>
  </w:style>
  <w:style w:type="character" w:styleId="WW8Num39z5" w:customStyle="1">
    <w:name w:val="WW8Num39z5"/>
  </w:style>
  <w:style w:type="character" w:styleId="WW8Num39z6" w:customStyle="1">
    <w:name w:val="WW8Num39z6"/>
  </w:style>
  <w:style w:type="character" w:styleId="WW8Num39z7" w:customStyle="1">
    <w:name w:val="WW8Num39z7"/>
  </w:style>
  <w:style w:type="character" w:styleId="WW8Num39z8" w:customStyle="1">
    <w:name w:val="WW8Num39z8"/>
  </w:style>
  <w:style w:type="character" w:styleId="WW8Num40z0" w:customStyle="1">
    <w:name w:val="WW8Num40z0"/>
    <w:rPr>
      <w:rFonts w:hint="default"/>
      <w:lang w:eastAsia="en-US"/>
    </w:rPr>
  </w:style>
  <w:style w:type="character" w:styleId="WW8Num40z1" w:customStyle="1">
    <w:name w:val="WW8Num40z1"/>
  </w:style>
  <w:style w:type="character" w:styleId="WW8Num40z2" w:customStyle="1">
    <w:name w:val="WW8Num40z2"/>
  </w:style>
  <w:style w:type="character" w:styleId="WW8Num40z3" w:customStyle="1">
    <w:name w:val="WW8Num40z3"/>
  </w:style>
  <w:style w:type="character" w:styleId="WW8Num40z4" w:customStyle="1">
    <w:name w:val="WW8Num40z4"/>
  </w:style>
  <w:style w:type="character" w:styleId="WW8Num40z5" w:customStyle="1">
    <w:name w:val="WW8Num40z5"/>
  </w:style>
  <w:style w:type="character" w:styleId="WW8Num40z6" w:customStyle="1">
    <w:name w:val="WW8Num40z6"/>
  </w:style>
  <w:style w:type="character" w:styleId="WW8Num40z7" w:customStyle="1">
    <w:name w:val="WW8Num40z7"/>
  </w:style>
  <w:style w:type="character" w:styleId="WW8Num40z8" w:customStyle="1">
    <w:name w:val="WW8Num40z8"/>
  </w:style>
  <w:style w:type="character" w:styleId="Domylnaczcionkaakapitu1" w:customStyle="1">
    <w:name w:val="Domyślna czcionka akapitu1"/>
  </w:style>
  <w:style w:type="character" w:styleId="StopkaZnak" w:customStyle="1">
    <w:name w:val="Stopka Znak"/>
    <w:rPr>
      <w:rFonts w:ascii="Arial" w:hAnsi="Arial" w:cs="Arial"/>
      <w:sz w:val="24"/>
      <w:szCs w:val="24"/>
    </w:rPr>
  </w:style>
  <w:style w:type="character" w:styleId="Pogrubienie">
    <w:name w:val="Strong"/>
    <w:qFormat/>
    <w:rPr>
      <w:b/>
      <w:bCs/>
    </w:rPr>
  </w:style>
  <w:style w:type="character" w:styleId="TekstdymkaZnak" w:customStyle="1">
    <w:name w:val="Tekst dymka Znak"/>
    <w:rPr>
      <w:rFonts w:ascii="Segoe UI" w:hAnsi="Segoe UI" w:cs="Segoe UI"/>
      <w:sz w:val="18"/>
      <w:szCs w:val="18"/>
    </w:rPr>
  </w:style>
  <w:style w:type="character" w:styleId="Odwoaniedokomentarza1" w:customStyle="1">
    <w:name w:val="Odwołanie do komentarza1"/>
    <w:rPr>
      <w:sz w:val="16"/>
      <w:szCs w:val="16"/>
    </w:rPr>
  </w:style>
  <w:style w:type="character" w:styleId="TekstkomentarzaZnak" w:customStyle="1">
    <w:name w:val="Tekst komentarza Znak"/>
    <w:uiPriority w:val="99"/>
    <w:rPr>
      <w:rFonts w:ascii="Arial" w:hAnsi="Arial" w:cs="Arial"/>
    </w:rPr>
  </w:style>
  <w:style w:type="character" w:styleId="TematkomentarzaZnak" w:customStyle="1">
    <w:name w:val="Temat komentarza Znak"/>
    <w:rPr>
      <w:rFonts w:ascii="Arial" w:hAnsi="Arial" w:cs="Arial"/>
      <w:b/>
      <w:bCs/>
    </w:rPr>
  </w:style>
  <w:style w:type="character" w:styleId="Nagwek3Znak" w:customStyle="1">
    <w:name w:val="Nagłówek 3 Znak"/>
    <w:rPr>
      <w:b/>
      <w:bCs/>
      <w:sz w:val="27"/>
      <w:szCs w:val="27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Nierozpoznanawzmianka">
    <w:name w:val="Unresolved Mention"/>
    <w:rPr>
      <w:color w:val="605E5C"/>
      <w:shd w:val="clear" w:color="auto" w:fill="E1DFDD"/>
    </w:rPr>
  </w:style>
  <w:style w:type="character" w:styleId="TekstprzypisukocowegoZnak" w:customStyle="1">
    <w:name w:val="Tekst przypisu końcowego Znak"/>
    <w:rPr>
      <w:rFonts w:ascii="Arial" w:hAnsi="Arial" w:cs="Arial"/>
    </w:rPr>
  </w:style>
  <w:style w:type="character" w:styleId="EndnoteCharacters" w:customStyle="1">
    <w:name w:val="Endnote Characters"/>
    <w:rPr>
      <w:vertAlign w:val="superscript"/>
    </w:rPr>
  </w:style>
  <w:style w:type="character" w:styleId="Nagwek2Znak" w:customStyle="1">
    <w:name w:val="Nagłówek 2 Znak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normaltextrun" w:customStyle="1">
    <w:name w:val="normaltextrun"/>
    <w:basedOn w:val="Domylnaczcionkaakapitu1"/>
  </w:style>
  <w:style w:type="character" w:styleId="eop" w:customStyle="1">
    <w:name w:val="eop"/>
    <w:basedOn w:val="Domylnaczcionkaakapitu1"/>
  </w:style>
  <w:style w:type="character" w:styleId="Uwydatnienie">
    <w:name w:val="Emphasis"/>
    <w:qFormat/>
    <w:rPr>
      <w:i/>
      <w:iCs/>
    </w:rPr>
  </w:style>
  <w:style w:type="paragraph" w:styleId="Heading" w:customStyle="1">
    <w:name w:val="Heading"/>
    <w:basedOn w:val="Normalny"/>
    <w:next w:val="Tekstpodstawowy"/>
    <w:pPr>
      <w:keepNext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</w:rPr>
  </w:style>
  <w:style w:type="paragraph" w:styleId="Index" w:customStyle="1">
    <w:name w:val="Index"/>
    <w:basedOn w:val="Normalny"/>
    <w:pPr>
      <w:suppressLineNumbers/>
    </w:pPr>
    <w:rPr>
      <w:rFonts w:cs="Lohit Devanagari"/>
    </w:rPr>
  </w:style>
  <w:style w:type="paragraph" w:styleId="HeaderandFooter" w:customStyle="1">
    <w:name w:val="Header and Footer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link w:val="NagwekZnak"/>
    <w:uiPriority w:val="99"/>
  </w:style>
  <w:style w:type="paragraph" w:styleId="Stopka">
    <w:name w:val="footer"/>
    <w:basedOn w:val="Normalny"/>
    <w:rPr>
      <w:lang w:val="x-none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  <w:lang w:val="x-none"/>
    </w:rPr>
  </w:style>
  <w:style w:type="paragraph" w:styleId="Tekstkomentarza1" w:customStyle="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Akapitzlist">
    <w:name w:val="List Paragraph"/>
    <w:aliases w:val="A_wyliczenie,K-P_odwolanie,Akapit z listą5,maz_wyliczenie,opis dzialania,Akapit z listą 1,Table of contents numbered,L1,Numerowanie,List Paragraph,BulletC,Wyliczanie,Obiekt,normalny tekst,Akapit z listą31,Bullets,List Paragraph1"/>
    <w:basedOn w:val="Normalny"/>
    <w:link w:val="AkapitzlistZnak"/>
    <w:uiPriority w:val="34"/>
    <w:qFormat/>
    <w:pPr>
      <w:ind w:left="720"/>
    </w:pPr>
    <w:rPr>
      <w:rFonts w:ascii="Calibri" w:hAnsi="Calibri" w:eastAsia="Calibri" w:cs="Calibri"/>
      <w:sz w:val="22"/>
      <w:szCs w:val="22"/>
    </w:rPr>
  </w:style>
  <w:style w:type="paragraph" w:styleId="gwpe3dee9bdmsonormal" w:customStyle="1">
    <w:name w:val="gwpe3dee9bd_msonormal"/>
    <w:basedOn w:val="Normalny"/>
    <w:pPr>
      <w:spacing w:before="280" w:after="280"/>
    </w:pPr>
    <w:rPr>
      <w:rFonts w:ascii="Times New Roman" w:hAnsi="Times New Roman" w:cs="Times New Roman"/>
    </w:rPr>
  </w:style>
  <w:style w:type="paragraph" w:styleId="Tekstprzypisukocowego">
    <w:name w:val="endnote text"/>
    <w:basedOn w:val="Normalny"/>
    <w:rPr>
      <w:sz w:val="20"/>
      <w:szCs w:val="20"/>
      <w:lang w:val="x-none"/>
    </w:rPr>
  </w:style>
  <w:style w:type="paragraph" w:styleId="paragraph" w:customStyle="1">
    <w:name w:val="paragraph"/>
    <w:basedOn w:val="Normalny"/>
    <w:pPr>
      <w:spacing w:before="280" w:after="280"/>
    </w:pPr>
    <w:rPr>
      <w:rFonts w:ascii="Times New Roman" w:hAnsi="Times New Roman" w:cs="Times New Roman"/>
    </w:rPr>
  </w:style>
  <w:style w:type="paragraph" w:styleId="TableContents" w:customStyle="1">
    <w:name w:val="Table Contents"/>
    <w:basedOn w:val="Normalny"/>
    <w:pPr>
      <w:suppressLineNumbers/>
    </w:pPr>
  </w:style>
  <w:style w:type="paragraph" w:styleId="TableHeading" w:customStyle="1">
    <w:name w:val="Table Heading"/>
    <w:basedOn w:val="TableContents"/>
    <w:pPr>
      <w:jc w:val="center"/>
    </w:pPr>
    <w:rPr>
      <w:b/>
      <w:bCs/>
    </w:rPr>
  </w:style>
  <w:style w:type="character" w:styleId="Odwoaniedokomentarza">
    <w:name w:val="annotation reference"/>
    <w:uiPriority w:val="99"/>
    <w:semiHidden/>
    <w:unhideWhenUsed/>
    <w:rsid w:val="006D215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6D215C"/>
    <w:rPr>
      <w:rFonts w:cs="Times New Roman"/>
      <w:sz w:val="20"/>
      <w:szCs w:val="20"/>
      <w:lang w:val="x-none"/>
    </w:rPr>
  </w:style>
  <w:style w:type="character" w:styleId="TekstkomentarzaZnak1" w:customStyle="1">
    <w:name w:val="Tekst komentarza Znak1"/>
    <w:link w:val="Tekstkomentarza"/>
    <w:uiPriority w:val="99"/>
    <w:semiHidden/>
    <w:rsid w:val="006D215C"/>
    <w:rPr>
      <w:rFonts w:ascii="Arial" w:hAnsi="Arial" w:cs="Arial"/>
      <w:lang w:eastAsia="zh-C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B7621"/>
    <w:pPr>
      <w:suppressAutoHyphens w:val="0"/>
    </w:pPr>
    <w:rPr>
      <w:rFonts w:ascii="Consolas" w:hAnsi="Consolas" w:eastAsia="Calibri" w:cs="Times New Roman"/>
      <w:sz w:val="21"/>
      <w:szCs w:val="21"/>
      <w:lang w:val="x-none" w:eastAsia="en-US"/>
    </w:rPr>
  </w:style>
  <w:style w:type="character" w:styleId="ZwykytekstZnak" w:customStyle="1">
    <w:name w:val="Zwykły tekst Znak"/>
    <w:link w:val="Zwykytekst"/>
    <w:uiPriority w:val="99"/>
    <w:semiHidden/>
    <w:rsid w:val="00EB7621"/>
    <w:rPr>
      <w:rFonts w:ascii="Consolas" w:hAnsi="Consolas" w:eastAsia="Calibri" w:cs="Times New Roman"/>
      <w:sz w:val="21"/>
      <w:szCs w:val="21"/>
      <w:lang w:eastAsia="en-US"/>
    </w:rPr>
  </w:style>
  <w:style w:type="character" w:styleId="Odwoanieprzypisukocowego">
    <w:name w:val="endnote reference"/>
    <w:uiPriority w:val="99"/>
    <w:semiHidden/>
    <w:unhideWhenUsed/>
    <w:rsid w:val="002465E1"/>
    <w:rPr>
      <w:vertAlign w:val="superscript"/>
    </w:rPr>
  </w:style>
  <w:style w:type="paragraph" w:styleId="Default" w:customStyle="1">
    <w:name w:val="Default"/>
    <w:rsid w:val="006D533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1463"/>
    <w:rPr>
      <w:rFonts w:cs="Times New Roman"/>
      <w:sz w:val="20"/>
      <w:szCs w:val="20"/>
      <w:lang w:val="x-none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401463"/>
    <w:rPr>
      <w:rFonts w:ascii="Arial" w:hAnsi="Arial"/>
      <w:lang w:val="x-none" w:eastAsia="zh-CN"/>
    </w:rPr>
  </w:style>
  <w:style w:type="character" w:styleId="Odwoanieprzypisudolnego">
    <w:name w:val="footnote reference"/>
    <w:uiPriority w:val="99"/>
    <w:semiHidden/>
    <w:unhideWhenUsed/>
    <w:rsid w:val="00401463"/>
    <w:rPr>
      <w:vertAlign w:val="superscript"/>
    </w:rPr>
  </w:style>
  <w:style w:type="character" w:styleId="NagwekZnak" w:customStyle="1">
    <w:name w:val="Nagłówek Znak"/>
    <w:link w:val="Nagwek"/>
    <w:uiPriority w:val="99"/>
    <w:rsid w:val="006B5ED0"/>
    <w:rPr>
      <w:rFonts w:ascii="Arial" w:hAnsi="Arial" w:cs="Arial"/>
      <w:sz w:val="24"/>
      <w:szCs w:val="24"/>
      <w:lang w:eastAsia="zh-CN"/>
    </w:rPr>
  </w:style>
  <w:style w:type="character" w:styleId="AkapitzlistZnak" w:customStyle="1">
    <w:name w:val="Akapit z listą Znak"/>
    <w:aliases w:val="A_wyliczenie Znak,K-P_odwolanie Znak,Akapit z listą5 Znak,maz_wyliczenie Znak,opis dzialania Znak,Akapit z listą 1 Znak,Table of contents numbered Znak,L1 Znak,Numerowanie Znak,List Paragraph Znak,BulletC Znak,Wyliczanie Znak"/>
    <w:link w:val="Akapitzlist"/>
    <w:uiPriority w:val="34"/>
    <w:qFormat/>
    <w:locked/>
    <w:rsid w:val="006B5ED0"/>
    <w:rPr>
      <w:rFonts w:ascii="Calibri" w:hAnsi="Calibri" w:eastAsia="Calibri" w:cs="Calibri"/>
      <w:sz w:val="22"/>
      <w:szCs w:val="22"/>
      <w:lang w:eastAsia="zh-CN"/>
    </w:rPr>
  </w:style>
  <w:style w:type="paragraph" w:styleId="TableParagraph" w:customStyle="1">
    <w:name w:val="Table Paragraph"/>
    <w:basedOn w:val="Normalny"/>
    <w:uiPriority w:val="1"/>
    <w:qFormat/>
    <w:rsid w:val="006817BF"/>
    <w:pPr>
      <w:widowControl w:val="0"/>
      <w:suppressAutoHyphens w:val="0"/>
      <w:autoSpaceDE w:val="0"/>
      <w:autoSpaceDN w:val="0"/>
      <w:ind w:left="105"/>
    </w:pPr>
    <w:rPr>
      <w:rFonts w:ascii="Microsoft Sans Serif" w:hAnsi="Microsoft Sans Serif" w:eastAsia="Microsoft Sans Serif" w:cs="Microsoft Sans Seri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86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9795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3426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fcb7ec4-49cb-420e-a5a5-67481848025b">
      <Terms xmlns="http://schemas.microsoft.com/office/infopath/2007/PartnerControls"/>
    </lcf76f155ced4ddcb4097134ff3c332f>
    <TaxCatchAll xmlns="e88c702b-922b-41ce-8bf3-743d8abb949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7CC6A7ED946D4E8046A04D323FAFB9" ma:contentTypeVersion="18" ma:contentTypeDescription="Utwórz nowy dokument." ma:contentTypeScope="" ma:versionID="4058399d87aeac2e90477ede1359ea9d">
  <xsd:schema xmlns:xsd="http://www.w3.org/2001/XMLSchema" xmlns:xs="http://www.w3.org/2001/XMLSchema" xmlns:p="http://schemas.microsoft.com/office/2006/metadata/properties" xmlns:ns2="8fcb7ec4-49cb-420e-a5a5-67481848025b" xmlns:ns3="e88c702b-922b-41ce-8bf3-743d8abb9491" targetNamespace="http://schemas.microsoft.com/office/2006/metadata/properties" ma:root="true" ma:fieldsID="68b27471d3f56c29dc510aa2d6997cac" ns2:_="" ns3:_="">
    <xsd:import namespace="8fcb7ec4-49cb-420e-a5a5-67481848025b"/>
    <xsd:import namespace="e88c702b-922b-41ce-8bf3-743d8abb94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cb7ec4-49cb-420e-a5a5-6748184802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bdd3828-457c-4277-b35b-c2fd95d711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8c702b-922b-41ce-8bf3-743d8abb949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eba1b7d-19db-4247-9e7e-e93c9a7293e2}" ma:internalName="TaxCatchAll" ma:showField="CatchAllData" ma:web="e88c702b-922b-41ce-8bf3-743d8abb94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80D023-FFE4-4744-8DEF-BF4CE3A48A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F666E9-7B0F-4A7C-B0D6-A1E61B5F19C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49F15EB-01FB-48E6-89C1-633C91742BBA}">
  <ds:schemaRefs>
    <ds:schemaRef ds:uri="http://schemas.microsoft.com/office/2006/metadata/properties"/>
    <ds:schemaRef ds:uri="http://schemas.microsoft.com/office/infopath/2007/PartnerControls"/>
    <ds:schemaRef ds:uri="8fcb7ec4-49cb-420e-a5a5-67481848025b"/>
    <ds:schemaRef ds:uri="e88c702b-922b-41ce-8bf3-743d8abb9491"/>
  </ds:schemaRefs>
</ds:datastoreItem>
</file>

<file path=customXml/itemProps4.xml><?xml version="1.0" encoding="utf-8"?>
<ds:datastoreItem xmlns:ds="http://schemas.openxmlformats.org/officeDocument/2006/customXml" ds:itemID="{2E98A6F3-AA37-4493-916B-AA7EB700010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Użytkownik systemu Windows</dc:creator>
  <keywords/>
  <lastModifiedBy>Magdalena Gaca</lastModifiedBy>
  <revision>3</revision>
  <lastPrinted>1995-11-21T16:41:00.0000000Z</lastPrinted>
  <dcterms:created xsi:type="dcterms:W3CDTF">2025-12-05T13:50:00.0000000Z</dcterms:created>
  <dcterms:modified xsi:type="dcterms:W3CDTF">2025-12-09T09:36:47.9855407Z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MediaServiceImageTags">
    <vt:lpwstr/>
  </property>
  <property fmtid="{D5CDD505-2E9C-101B-9397-08002B2CF9AE}" pid="5" name="ContentTypeId">
    <vt:lpwstr>0x010100447CC6A7ED946D4E8046A04D323FAFB9</vt:lpwstr>
  </property>
</Properties>
</file>